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A4FB0" w14:textId="38DC88AC" w:rsidR="004325C7" w:rsidRPr="00CD0E93" w:rsidRDefault="00E06B2F" w:rsidP="00CD0E93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  <w:r>
        <w:rPr>
          <w:rFonts w:ascii="宋体" w:hAnsi="宋体" w:hint="eastAsia"/>
          <w:b/>
          <w:bCs/>
          <w:sz w:val="24"/>
          <w:szCs w:val="32"/>
        </w:rPr>
        <w:t>参考《</w:t>
      </w:r>
      <w:r w:rsidRPr="00781980">
        <w:rPr>
          <w:rFonts w:ascii="宋体" w:hAnsi="宋体" w:hint="eastAsia"/>
          <w:b/>
          <w:bCs/>
          <w:sz w:val="24"/>
          <w:szCs w:val="32"/>
        </w:rPr>
        <w:t>系统访问方式(</w:t>
      </w:r>
      <w:r w:rsidR="0022659D">
        <w:rPr>
          <w:rFonts w:ascii="宋体" w:hAnsi="宋体" w:hint="eastAsia"/>
          <w:b/>
          <w:bCs/>
          <w:sz w:val="24"/>
          <w:szCs w:val="32"/>
        </w:rPr>
        <w:t>移动端通用</w:t>
      </w:r>
      <w:r w:rsidRPr="00781980">
        <w:rPr>
          <w:rFonts w:ascii="宋体" w:hAnsi="宋体" w:hint="eastAsia"/>
          <w:b/>
          <w:bCs/>
          <w:sz w:val="24"/>
          <w:szCs w:val="32"/>
        </w:rPr>
        <w:t>).docx</w:t>
      </w:r>
      <w:r>
        <w:rPr>
          <w:rFonts w:ascii="宋体" w:hAnsi="宋体" w:hint="eastAsia"/>
          <w:b/>
          <w:bCs/>
          <w:sz w:val="24"/>
          <w:szCs w:val="32"/>
        </w:rPr>
        <w:t>》文档进入到系统后，找到“</w:t>
      </w:r>
      <w:r w:rsidR="0022659D">
        <w:rPr>
          <w:rFonts w:ascii="宋体" w:hAnsi="宋体" w:hint="eastAsia"/>
          <w:b/>
          <w:bCs/>
          <w:sz w:val="24"/>
          <w:szCs w:val="32"/>
        </w:rPr>
        <w:t>荣誉称号</w:t>
      </w:r>
      <w:r>
        <w:rPr>
          <w:rFonts w:ascii="宋体" w:hAnsi="宋体" w:hint="eastAsia"/>
          <w:b/>
          <w:bCs/>
          <w:sz w:val="24"/>
          <w:szCs w:val="32"/>
        </w:rPr>
        <w:t>”应用，点击进入应用首页</w:t>
      </w:r>
      <w:r w:rsidR="004325C7" w:rsidRPr="007B1191">
        <w:rPr>
          <w:rFonts w:ascii="宋体" w:hAnsi="宋体" w:hint="eastAsia"/>
          <w:b/>
          <w:bCs/>
          <w:sz w:val="24"/>
          <w:szCs w:val="32"/>
        </w:rPr>
        <w:t>如果可以正常访问，</w:t>
      </w:r>
      <w:r w:rsidR="00355337" w:rsidRPr="007B1191">
        <w:rPr>
          <w:rFonts w:ascii="宋体" w:hAnsi="宋体" w:hint="eastAsia"/>
          <w:b/>
          <w:bCs/>
          <w:sz w:val="24"/>
          <w:szCs w:val="32"/>
        </w:rPr>
        <w:t>一般默认会</w:t>
      </w:r>
      <w:r w:rsidR="004325C7" w:rsidRPr="007B1191">
        <w:rPr>
          <w:rFonts w:ascii="宋体" w:hAnsi="宋体" w:hint="eastAsia"/>
          <w:b/>
          <w:bCs/>
          <w:sz w:val="24"/>
          <w:szCs w:val="32"/>
        </w:rPr>
        <w:t>进入到</w:t>
      </w:r>
      <w:r w:rsidR="00870EC3" w:rsidRPr="007B1191">
        <w:rPr>
          <w:rFonts w:ascii="宋体" w:hAnsi="宋体"/>
          <w:b/>
          <w:bCs/>
          <w:sz w:val="24"/>
          <w:szCs w:val="32"/>
        </w:rPr>
        <w:t>”</w:t>
      </w:r>
      <w:r w:rsidR="007743C2" w:rsidRPr="007B1191">
        <w:rPr>
          <w:rFonts w:ascii="宋体" w:hAnsi="宋体" w:hint="eastAsia"/>
          <w:b/>
          <w:bCs/>
          <w:sz w:val="24"/>
          <w:szCs w:val="32"/>
        </w:rPr>
        <w:t>荣誉称号</w:t>
      </w:r>
      <w:r w:rsidR="00870EC3" w:rsidRPr="007B1191">
        <w:rPr>
          <w:rFonts w:ascii="宋体" w:hAnsi="宋体" w:hint="eastAsia"/>
          <w:b/>
          <w:bCs/>
          <w:sz w:val="24"/>
          <w:szCs w:val="32"/>
        </w:rPr>
        <w:t>申请</w:t>
      </w:r>
      <w:r w:rsidR="00870EC3" w:rsidRPr="007B1191">
        <w:rPr>
          <w:rFonts w:ascii="宋体" w:hAnsi="宋体"/>
          <w:b/>
          <w:bCs/>
          <w:sz w:val="24"/>
          <w:szCs w:val="32"/>
        </w:rPr>
        <w:t>”</w:t>
      </w:r>
      <w:r w:rsidR="000848DB" w:rsidRPr="007B1191">
        <w:rPr>
          <w:rFonts w:ascii="宋体" w:hAnsi="宋体" w:hint="eastAsia"/>
          <w:b/>
          <w:bCs/>
          <w:sz w:val="24"/>
          <w:szCs w:val="32"/>
        </w:rPr>
        <w:t>页面</w:t>
      </w:r>
    </w:p>
    <w:p w14:paraId="27470523" w14:textId="402288CC" w:rsidR="00DA2DDC" w:rsidRPr="007B1191" w:rsidRDefault="00213101" w:rsidP="004610F1">
      <w:pPr>
        <w:jc w:val="center"/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6D66D408" wp14:editId="68C526DC">
            <wp:extent cx="2972139" cy="2809240"/>
            <wp:effectExtent l="0" t="0" r="0" b="0"/>
            <wp:docPr id="19336448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64483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7530" cy="281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BA9B4" w14:textId="77777777" w:rsidR="009566AC" w:rsidRPr="007B1191" w:rsidRDefault="009566AC" w:rsidP="00826716">
      <w:pPr>
        <w:rPr>
          <w:rFonts w:ascii="宋体" w:hAnsi="宋体"/>
          <w:b/>
          <w:bCs/>
          <w:sz w:val="24"/>
          <w:szCs w:val="32"/>
        </w:rPr>
      </w:pPr>
    </w:p>
    <w:p w14:paraId="357DE1D4" w14:textId="32F7A0F3" w:rsidR="001009DD" w:rsidRPr="007B1191" w:rsidRDefault="001D150E" w:rsidP="00826716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二、</w:t>
      </w:r>
      <w:r w:rsidR="00B9774F" w:rsidRPr="007B1191">
        <w:rPr>
          <w:rFonts w:ascii="宋体" w:hAnsi="宋体" w:hint="eastAsia"/>
          <w:b/>
          <w:bCs/>
          <w:sz w:val="24"/>
          <w:szCs w:val="32"/>
        </w:rPr>
        <w:t>荣誉称号</w:t>
      </w:r>
      <w:r w:rsidR="006A1A15" w:rsidRPr="007B1191">
        <w:rPr>
          <w:rFonts w:ascii="宋体" w:hAnsi="宋体" w:hint="eastAsia"/>
          <w:b/>
          <w:bCs/>
          <w:sz w:val="24"/>
          <w:szCs w:val="32"/>
        </w:rPr>
        <w:t>申请操作说明</w:t>
      </w:r>
    </w:p>
    <w:p w14:paraId="5432F10A" w14:textId="6916E8C4" w:rsidR="00963786" w:rsidRPr="007B1191" w:rsidRDefault="00963786" w:rsidP="00826716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（1）、个人荣誉称号申请</w:t>
      </w:r>
    </w:p>
    <w:p w14:paraId="016CB694" w14:textId="37C5BB0A" w:rsidR="00CD17DD" w:rsidRPr="007B1191" w:rsidRDefault="001009DD" w:rsidP="001379FF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第</w:t>
      </w:r>
      <w:r w:rsidR="00564EE1" w:rsidRPr="007B1191">
        <w:rPr>
          <w:rFonts w:ascii="宋体" w:hAnsi="宋体" w:hint="eastAsia"/>
          <w:b/>
          <w:bCs/>
          <w:sz w:val="24"/>
          <w:szCs w:val="32"/>
        </w:rPr>
        <w:t>一</w:t>
      </w:r>
      <w:r w:rsidRPr="007B1191">
        <w:rPr>
          <w:rFonts w:ascii="宋体" w:hAnsi="宋体" w:hint="eastAsia"/>
          <w:b/>
          <w:bCs/>
          <w:sz w:val="24"/>
          <w:szCs w:val="32"/>
        </w:rPr>
        <w:t>步</w:t>
      </w:r>
      <w:r w:rsidR="00F25A61" w:rsidRPr="007B1191">
        <w:rPr>
          <w:rFonts w:ascii="宋体" w:hAnsi="宋体" w:hint="eastAsia"/>
          <w:b/>
          <w:bCs/>
          <w:sz w:val="24"/>
          <w:szCs w:val="32"/>
        </w:rPr>
        <w:t>：</w:t>
      </w:r>
      <w:r w:rsidR="000F69D9" w:rsidRPr="007B1191">
        <w:rPr>
          <w:rFonts w:ascii="宋体" w:hAnsi="宋体"/>
          <w:b/>
          <w:bCs/>
          <w:sz w:val="24"/>
          <w:szCs w:val="32"/>
        </w:rPr>
        <w:t xml:space="preserve"> </w:t>
      </w:r>
      <w:r w:rsidR="00996289" w:rsidRPr="007B1191">
        <w:rPr>
          <w:rFonts w:ascii="宋体" w:hAnsi="宋体" w:hint="eastAsia"/>
          <w:b/>
          <w:bCs/>
          <w:sz w:val="24"/>
          <w:szCs w:val="32"/>
        </w:rPr>
        <w:t>在确认当前展示的奖项为可申请奖项后，</w:t>
      </w:r>
      <w:r w:rsidR="00CE3C46" w:rsidRPr="007B1191">
        <w:rPr>
          <w:rFonts w:ascii="宋体" w:hAnsi="宋体" w:hint="eastAsia"/>
          <w:b/>
          <w:bCs/>
          <w:sz w:val="24"/>
          <w:szCs w:val="32"/>
        </w:rPr>
        <w:t>点击荣誉称号种类信息</w:t>
      </w:r>
      <w:r w:rsidR="00137CE1" w:rsidRPr="007B1191">
        <w:rPr>
          <w:rFonts w:ascii="宋体" w:hAnsi="宋体" w:hint="eastAsia"/>
          <w:b/>
          <w:bCs/>
          <w:sz w:val="24"/>
          <w:szCs w:val="32"/>
        </w:rPr>
        <w:t>,点击</w:t>
      </w:r>
      <w:r w:rsidR="00E76ACD" w:rsidRPr="007B1191">
        <w:rPr>
          <w:rFonts w:ascii="宋体" w:hAnsi="宋体" w:hint="eastAsia"/>
          <w:b/>
          <w:bCs/>
          <w:sz w:val="24"/>
          <w:szCs w:val="32"/>
        </w:rPr>
        <w:t>“</w:t>
      </w:r>
      <w:r w:rsidR="00CE3C46" w:rsidRPr="007B1191">
        <w:rPr>
          <w:rFonts w:ascii="宋体" w:hAnsi="宋体" w:hint="eastAsia"/>
          <w:b/>
          <w:bCs/>
          <w:sz w:val="24"/>
          <w:szCs w:val="32"/>
        </w:rPr>
        <w:t>马上</w:t>
      </w:r>
      <w:r w:rsidR="00E76ACD" w:rsidRPr="007B1191">
        <w:rPr>
          <w:rFonts w:ascii="宋体" w:hAnsi="宋体" w:hint="eastAsia"/>
          <w:b/>
          <w:bCs/>
          <w:sz w:val="24"/>
          <w:szCs w:val="32"/>
        </w:rPr>
        <w:t>申请”</w:t>
      </w:r>
      <w:r w:rsidR="00167E4F" w:rsidRPr="007B1191">
        <w:rPr>
          <w:rFonts w:ascii="宋体" w:hAnsi="宋体" w:hint="eastAsia"/>
          <w:b/>
          <w:bCs/>
          <w:sz w:val="24"/>
          <w:szCs w:val="32"/>
        </w:rPr>
        <w:t>按钮</w:t>
      </w:r>
      <w:r w:rsidR="00137CE1" w:rsidRPr="007B1191">
        <w:rPr>
          <w:rFonts w:ascii="宋体" w:hAnsi="宋体" w:hint="eastAsia"/>
          <w:b/>
          <w:bCs/>
          <w:sz w:val="24"/>
          <w:szCs w:val="32"/>
        </w:rPr>
        <w:t>，进入申请表页面</w:t>
      </w:r>
    </w:p>
    <w:p w14:paraId="4EBC81E7" w14:textId="25232DF0" w:rsidR="000B0DE8" w:rsidRPr="007B1191" w:rsidRDefault="00CE3C46" w:rsidP="001379FF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5341756E" wp14:editId="768AA302">
            <wp:extent cx="1516275" cy="2367280"/>
            <wp:effectExtent l="0" t="0" r="0" b="0"/>
            <wp:docPr id="590554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5545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33810" cy="2394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3B32" w:rsidRPr="007B1191">
        <w:rPr>
          <w:rFonts w:ascii="宋体" w:hAnsi="宋体"/>
          <w:b/>
          <w:bCs/>
          <w:sz w:val="24"/>
          <w:szCs w:val="32"/>
        </w:rPr>
        <w:t xml:space="preserve"> </w:t>
      </w:r>
      <w:r w:rsidR="001F3B32" w:rsidRPr="007B1191">
        <w:rPr>
          <w:rFonts w:ascii="宋体" w:hAnsi="宋体" w:hint="eastAsia"/>
          <w:b/>
          <w:bCs/>
          <w:sz w:val="24"/>
          <w:szCs w:val="32"/>
        </w:rPr>
        <w:t>&gt;&gt;</w:t>
      </w:r>
      <w:r w:rsidR="001F3B32"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2AE04B39" wp14:editId="38A9A513">
            <wp:extent cx="1363970" cy="2423160"/>
            <wp:effectExtent l="0" t="0" r="0" b="0"/>
            <wp:docPr id="3113658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36581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0290" cy="2452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3B32" w:rsidRPr="007B1191">
        <w:rPr>
          <w:rFonts w:ascii="宋体" w:hAnsi="宋体"/>
          <w:b/>
          <w:bCs/>
          <w:sz w:val="24"/>
          <w:szCs w:val="32"/>
        </w:rPr>
        <w:t xml:space="preserve"> </w:t>
      </w:r>
      <w:r w:rsidR="001F3B32" w:rsidRPr="007B1191">
        <w:rPr>
          <w:rFonts w:ascii="宋体" w:hAnsi="宋体" w:hint="eastAsia"/>
          <w:b/>
          <w:bCs/>
          <w:sz w:val="24"/>
          <w:szCs w:val="32"/>
        </w:rPr>
        <w:t>&gt;&gt;</w:t>
      </w:r>
      <w:r w:rsidR="00137CE1" w:rsidRPr="007B1191">
        <w:rPr>
          <w:rFonts w:ascii="宋体" w:hAnsi="宋体"/>
          <w:b/>
          <w:bCs/>
          <w:sz w:val="24"/>
          <w:szCs w:val="32"/>
        </w:rPr>
        <w:t xml:space="preserve"> </w:t>
      </w:r>
      <w:r w:rsidR="00137CE1"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362926CB" wp14:editId="59419629">
            <wp:extent cx="1432560" cy="2428713"/>
            <wp:effectExtent l="0" t="0" r="0" b="0"/>
            <wp:docPr id="4448867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88675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6343" cy="2435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D105B" w14:textId="77777777" w:rsidR="001379FF" w:rsidRPr="007B1191" w:rsidRDefault="001379FF" w:rsidP="001379FF">
      <w:pPr>
        <w:rPr>
          <w:rFonts w:ascii="宋体" w:hAnsi="宋体"/>
          <w:b/>
          <w:bCs/>
          <w:sz w:val="24"/>
          <w:szCs w:val="32"/>
        </w:rPr>
      </w:pPr>
    </w:p>
    <w:p w14:paraId="2329DDF3" w14:textId="745FFA1B" w:rsidR="00433AD2" w:rsidRPr="007B1191" w:rsidRDefault="00523E40" w:rsidP="00826716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第</w:t>
      </w:r>
      <w:r w:rsidR="00410A36" w:rsidRPr="007B1191">
        <w:rPr>
          <w:rFonts w:ascii="宋体" w:hAnsi="宋体" w:hint="eastAsia"/>
          <w:b/>
          <w:bCs/>
          <w:sz w:val="24"/>
          <w:szCs w:val="32"/>
        </w:rPr>
        <w:t>二</w:t>
      </w:r>
      <w:r w:rsidRPr="007B1191">
        <w:rPr>
          <w:rFonts w:ascii="宋体" w:hAnsi="宋体" w:hint="eastAsia"/>
          <w:b/>
          <w:bCs/>
          <w:sz w:val="24"/>
          <w:szCs w:val="32"/>
        </w:rPr>
        <w:t>步：</w:t>
      </w:r>
      <w:r w:rsidR="00190348" w:rsidRPr="007B1191">
        <w:rPr>
          <w:rFonts w:ascii="宋体" w:hAnsi="宋体" w:hint="eastAsia"/>
          <w:b/>
          <w:bCs/>
          <w:sz w:val="24"/>
          <w:szCs w:val="32"/>
        </w:rPr>
        <w:t>在申请表页面，</w:t>
      </w:r>
      <w:r w:rsidR="00F672E6" w:rsidRPr="007B1191">
        <w:rPr>
          <w:rFonts w:ascii="宋体" w:hAnsi="宋体" w:hint="eastAsia"/>
          <w:b/>
          <w:bCs/>
          <w:sz w:val="24"/>
          <w:szCs w:val="32"/>
        </w:rPr>
        <w:t>按照要求，</w:t>
      </w:r>
      <w:r w:rsidR="00137CE1" w:rsidRPr="007B1191">
        <w:rPr>
          <w:rFonts w:ascii="宋体" w:hAnsi="宋体" w:hint="eastAsia"/>
          <w:b/>
          <w:bCs/>
          <w:sz w:val="24"/>
          <w:szCs w:val="32"/>
        </w:rPr>
        <w:t>依次进入各模块内，</w:t>
      </w:r>
      <w:r w:rsidR="009F56BC" w:rsidRPr="007B1191">
        <w:rPr>
          <w:rFonts w:ascii="宋体" w:hAnsi="宋体" w:hint="eastAsia"/>
          <w:b/>
          <w:bCs/>
          <w:sz w:val="24"/>
          <w:szCs w:val="32"/>
        </w:rPr>
        <w:t>填写内容即可</w:t>
      </w:r>
      <w:r w:rsidR="00553E0D" w:rsidRPr="007B1191">
        <w:rPr>
          <w:rFonts w:ascii="宋体" w:hAnsi="宋体" w:hint="eastAsia"/>
          <w:b/>
          <w:bCs/>
          <w:sz w:val="24"/>
          <w:szCs w:val="32"/>
        </w:rPr>
        <w:t>，</w:t>
      </w:r>
      <w:r w:rsidR="008032F5" w:rsidRPr="007B1191">
        <w:rPr>
          <w:rFonts w:ascii="宋体" w:hAnsi="宋体" w:hint="eastAsia"/>
          <w:b/>
          <w:bCs/>
          <w:sz w:val="24"/>
          <w:szCs w:val="32"/>
        </w:rPr>
        <w:t>填写完成后点击页面下方的“提交”</w:t>
      </w:r>
      <w:r w:rsidR="00711179" w:rsidRPr="007B1191">
        <w:rPr>
          <w:rFonts w:ascii="宋体" w:hAnsi="宋体" w:hint="eastAsia"/>
          <w:b/>
          <w:bCs/>
          <w:sz w:val="24"/>
          <w:szCs w:val="32"/>
        </w:rPr>
        <w:t>按钮</w:t>
      </w:r>
      <w:r w:rsidR="00553E0D" w:rsidRPr="007B1191">
        <w:rPr>
          <w:rFonts w:ascii="宋体" w:hAnsi="宋体" w:hint="eastAsia"/>
          <w:b/>
          <w:bCs/>
          <w:sz w:val="24"/>
          <w:szCs w:val="32"/>
        </w:rPr>
        <w:t>（当页面中</w:t>
      </w:r>
      <w:bookmarkStart w:id="0" w:name="_GoBack"/>
      <w:bookmarkEnd w:id="0"/>
      <w:r w:rsidR="00553E0D" w:rsidRPr="007B1191">
        <w:rPr>
          <w:rFonts w:ascii="宋体" w:hAnsi="宋体" w:hint="eastAsia"/>
          <w:b/>
          <w:bCs/>
          <w:sz w:val="24"/>
          <w:szCs w:val="32"/>
        </w:rPr>
        <w:t>的内容都变为“已填写”状态后即可提</w:t>
      </w:r>
      <w:r w:rsidR="00553E0D" w:rsidRPr="007B1191">
        <w:rPr>
          <w:rFonts w:ascii="宋体" w:hAnsi="宋体" w:hint="eastAsia"/>
          <w:b/>
          <w:bCs/>
          <w:sz w:val="24"/>
          <w:szCs w:val="32"/>
        </w:rPr>
        <w:lastRenderedPageBreak/>
        <w:t>交）</w:t>
      </w:r>
    </w:p>
    <w:p w14:paraId="1441BE57" w14:textId="3B72441D" w:rsidR="00597B7F" w:rsidRPr="007B1191" w:rsidRDefault="00137CE1" w:rsidP="00826716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41B5D043" wp14:editId="654B8CD6">
            <wp:extent cx="1707237" cy="2717800"/>
            <wp:effectExtent l="0" t="0" r="0" b="0"/>
            <wp:docPr id="2482082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20823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0943" cy="2723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1191">
        <w:rPr>
          <w:rFonts w:ascii="宋体" w:hAnsi="宋体"/>
          <w:b/>
          <w:bCs/>
          <w:sz w:val="24"/>
          <w:szCs w:val="32"/>
        </w:rPr>
        <w:t xml:space="preserve"> </w:t>
      </w:r>
      <w:r w:rsidRPr="007B1191">
        <w:rPr>
          <w:rFonts w:ascii="宋体" w:hAnsi="宋体" w:hint="eastAsia"/>
          <w:b/>
          <w:bCs/>
          <w:sz w:val="24"/>
          <w:szCs w:val="32"/>
        </w:rPr>
        <w:t>&gt;&gt;</w:t>
      </w:r>
      <w:r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77037811" wp14:editId="4F810E2C">
            <wp:extent cx="1584960" cy="2741554"/>
            <wp:effectExtent l="0" t="0" r="0" b="0"/>
            <wp:docPr id="14236852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68525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6367" cy="276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1191">
        <w:rPr>
          <w:rFonts w:ascii="宋体" w:hAnsi="宋体" w:hint="eastAsia"/>
          <w:b/>
          <w:bCs/>
          <w:sz w:val="24"/>
          <w:szCs w:val="32"/>
        </w:rPr>
        <w:t>&gt;&gt;</w:t>
      </w:r>
      <w:r w:rsidRPr="007B1191">
        <w:rPr>
          <w:rFonts w:ascii="宋体" w:hAnsi="宋体"/>
          <w:b/>
          <w:bCs/>
          <w:sz w:val="24"/>
          <w:szCs w:val="32"/>
        </w:rPr>
        <w:t xml:space="preserve"> </w:t>
      </w:r>
      <w:r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1BCB5763" wp14:editId="09B165E3">
            <wp:extent cx="1575492" cy="2748280"/>
            <wp:effectExtent l="0" t="0" r="0" b="0"/>
            <wp:docPr id="19301367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13672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82125" cy="2759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45DE8" w14:textId="77777777" w:rsidR="00C83F0F" w:rsidRPr="007B1191" w:rsidRDefault="00C83F0F" w:rsidP="00C83F0F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备注说明：</w:t>
      </w:r>
    </w:p>
    <w:p w14:paraId="5AF05F95" w14:textId="77777777" w:rsidR="0019734C" w:rsidRPr="007B1191" w:rsidRDefault="00C83F0F" w:rsidP="0019734C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/>
          <w:b/>
          <w:bCs/>
          <w:sz w:val="24"/>
          <w:szCs w:val="32"/>
        </w:rPr>
        <w:t>1</w:t>
      </w:r>
      <w:r w:rsidRPr="007B1191">
        <w:rPr>
          <w:rFonts w:ascii="宋体" w:hAnsi="宋体" w:hint="eastAsia"/>
          <w:b/>
          <w:bCs/>
          <w:sz w:val="24"/>
          <w:szCs w:val="32"/>
        </w:rPr>
        <w:t>、在填写过程中</w:t>
      </w:r>
    </w:p>
    <w:p w14:paraId="43E9BF8D" w14:textId="54953044" w:rsidR="0019734C" w:rsidRPr="007B1191" w:rsidRDefault="0019734C" w:rsidP="0019734C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-页面中标红色*号的字段均为必填</w:t>
      </w:r>
      <w:r w:rsidR="00A26723" w:rsidRPr="007B1191">
        <w:rPr>
          <w:rFonts w:ascii="宋体" w:hAnsi="宋体" w:hint="eastAsia"/>
          <w:b/>
          <w:bCs/>
          <w:sz w:val="24"/>
          <w:szCs w:val="32"/>
        </w:rPr>
        <w:t>项</w:t>
      </w:r>
      <w:r w:rsidRPr="007B1191">
        <w:rPr>
          <w:rFonts w:ascii="宋体" w:hAnsi="宋体" w:hint="eastAsia"/>
          <w:b/>
          <w:bCs/>
          <w:sz w:val="24"/>
          <w:szCs w:val="32"/>
        </w:rPr>
        <w:t>，如果点击“提交”按钮后页面没反应，请仔细检查看下是否是否存在必填字段未填的情况</w:t>
      </w:r>
    </w:p>
    <w:p w14:paraId="6366A06C" w14:textId="4690974E" w:rsidR="009F250D" w:rsidRPr="007B1191" w:rsidRDefault="009F250D" w:rsidP="0019734C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-</w:t>
      </w:r>
      <w:r w:rsidR="00362FF0" w:rsidRPr="007B1191">
        <w:rPr>
          <w:rFonts w:ascii="宋体" w:hAnsi="宋体" w:hint="eastAsia"/>
          <w:b/>
          <w:bCs/>
          <w:sz w:val="24"/>
          <w:szCs w:val="32"/>
        </w:rPr>
        <w:t>深颜色字段为只读不可填写项</w:t>
      </w:r>
    </w:p>
    <w:p w14:paraId="4E0810B6" w14:textId="060A49F0" w:rsidR="00496B8D" w:rsidRPr="007B1191" w:rsidRDefault="009A4D3A" w:rsidP="00C83F0F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-</w:t>
      </w:r>
      <w:r w:rsidR="00320EEE" w:rsidRPr="007B1191">
        <w:rPr>
          <w:rFonts w:ascii="宋体" w:hAnsi="宋体" w:hint="eastAsia"/>
          <w:b/>
          <w:bCs/>
          <w:sz w:val="24"/>
          <w:szCs w:val="32"/>
        </w:rPr>
        <w:t>浅颜色，有红色*标字段为可填可不填</w:t>
      </w:r>
    </w:p>
    <w:p w14:paraId="30F34C65" w14:textId="3517ACD2" w:rsidR="00C83F0F" w:rsidRPr="007B1191" w:rsidRDefault="00C83F0F" w:rsidP="00C83F0F">
      <w:pPr>
        <w:rPr>
          <w:rFonts w:ascii="宋体" w:hAnsi="宋体"/>
          <w:b/>
          <w:bCs/>
          <w:sz w:val="24"/>
          <w:szCs w:val="32"/>
        </w:rPr>
      </w:pPr>
    </w:p>
    <w:p w14:paraId="1A123BD0" w14:textId="0CF89C75" w:rsidR="00C53828" w:rsidRPr="007B1191" w:rsidRDefault="00C53828" w:rsidP="00826716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第</w:t>
      </w:r>
      <w:r w:rsidR="00793105" w:rsidRPr="007B1191">
        <w:rPr>
          <w:rFonts w:ascii="宋体" w:hAnsi="宋体" w:hint="eastAsia"/>
          <w:b/>
          <w:bCs/>
          <w:sz w:val="24"/>
          <w:szCs w:val="32"/>
        </w:rPr>
        <w:t>三</w:t>
      </w:r>
      <w:r w:rsidRPr="007B1191">
        <w:rPr>
          <w:rFonts w:ascii="宋体" w:hAnsi="宋体" w:hint="eastAsia"/>
          <w:b/>
          <w:bCs/>
          <w:sz w:val="24"/>
          <w:szCs w:val="32"/>
        </w:rPr>
        <w:t>步：</w:t>
      </w:r>
      <w:r w:rsidR="0009726C" w:rsidRPr="007B1191">
        <w:rPr>
          <w:rFonts w:ascii="宋体" w:hAnsi="宋体" w:hint="eastAsia"/>
          <w:b/>
          <w:bCs/>
          <w:sz w:val="24"/>
          <w:szCs w:val="32"/>
        </w:rPr>
        <w:t>提交成功后，</w:t>
      </w:r>
      <w:r w:rsidR="005D29EB" w:rsidRPr="007B1191">
        <w:rPr>
          <w:rFonts w:ascii="宋体" w:hAnsi="宋体" w:hint="eastAsia"/>
          <w:b/>
          <w:bCs/>
          <w:sz w:val="24"/>
          <w:szCs w:val="32"/>
        </w:rPr>
        <w:t>页面会弹出对应提示</w:t>
      </w:r>
      <w:r w:rsidR="00E8590B" w:rsidRPr="007B1191">
        <w:rPr>
          <w:rFonts w:ascii="宋体" w:hAnsi="宋体"/>
          <w:b/>
          <w:bCs/>
          <w:sz w:val="24"/>
          <w:szCs w:val="32"/>
        </w:rPr>
        <w:t xml:space="preserve"> </w:t>
      </w:r>
      <w:r w:rsidR="00913DF8" w:rsidRPr="007B1191">
        <w:rPr>
          <w:rFonts w:ascii="宋体" w:hAnsi="宋体" w:hint="eastAsia"/>
          <w:b/>
          <w:bCs/>
          <w:sz w:val="24"/>
          <w:szCs w:val="32"/>
        </w:rPr>
        <w:t>（点击页面中的返回按钮，即可返回首页）</w:t>
      </w:r>
    </w:p>
    <w:p w14:paraId="12690A32" w14:textId="3D5CEA72" w:rsidR="00514625" w:rsidRPr="007B1191" w:rsidRDefault="00913DF8" w:rsidP="00913DF8">
      <w:pPr>
        <w:jc w:val="center"/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/>
          <w:b/>
          <w:bCs/>
          <w:noProof/>
          <w:sz w:val="24"/>
          <w:szCs w:val="32"/>
        </w:rPr>
        <w:lastRenderedPageBreak/>
        <w:drawing>
          <wp:inline distT="0" distB="0" distL="0" distR="0" wp14:anchorId="309ADF1F" wp14:editId="4BBFAFAB">
            <wp:extent cx="2019955" cy="3083560"/>
            <wp:effectExtent l="0" t="0" r="0" b="0"/>
            <wp:docPr id="18637381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73814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24492" cy="3090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96078" w14:textId="34B82230" w:rsidR="00D07DFC" w:rsidRPr="007B1191" w:rsidRDefault="007229FF" w:rsidP="00826716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另外申请提交成功后，可以通过“我的申请”页面，查看申请的</w:t>
      </w:r>
      <w:r w:rsidR="00926F27" w:rsidRPr="007B1191">
        <w:rPr>
          <w:rFonts w:ascii="宋体" w:hAnsi="宋体" w:hint="eastAsia"/>
          <w:b/>
          <w:bCs/>
          <w:sz w:val="24"/>
          <w:szCs w:val="32"/>
        </w:rPr>
        <w:t>详细</w:t>
      </w:r>
      <w:r w:rsidRPr="007B1191">
        <w:rPr>
          <w:rFonts w:ascii="宋体" w:hAnsi="宋体" w:hint="eastAsia"/>
          <w:b/>
          <w:bCs/>
          <w:sz w:val="24"/>
          <w:szCs w:val="32"/>
        </w:rPr>
        <w:t>信息</w:t>
      </w:r>
      <w:r w:rsidR="00231522" w:rsidRPr="007B1191">
        <w:rPr>
          <w:rFonts w:ascii="宋体" w:hAnsi="宋体" w:hint="eastAsia"/>
          <w:b/>
          <w:bCs/>
          <w:sz w:val="24"/>
          <w:szCs w:val="32"/>
        </w:rPr>
        <w:t>（审核过程中被退回的申请记录，也到“我的申请”页面，更正错误信息后重新提交）</w:t>
      </w:r>
    </w:p>
    <w:p w14:paraId="5EA1B0C3" w14:textId="46E7DE0A" w:rsidR="007464B1" w:rsidRPr="007B1191" w:rsidRDefault="00A50994" w:rsidP="00A50994">
      <w:pPr>
        <w:jc w:val="center"/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2A9959B4" wp14:editId="126AC4B4">
            <wp:extent cx="1889760" cy="3397273"/>
            <wp:effectExtent l="0" t="0" r="0" b="0"/>
            <wp:docPr id="5161222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12223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4101" cy="3405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1191">
        <w:rPr>
          <w:rFonts w:ascii="宋体" w:hAnsi="宋体" w:hint="eastAsia"/>
          <w:b/>
          <w:bCs/>
          <w:sz w:val="24"/>
          <w:szCs w:val="32"/>
        </w:rPr>
        <w:t>&gt;&gt;</w:t>
      </w:r>
      <w:r w:rsidRPr="007B1191">
        <w:rPr>
          <w:rFonts w:ascii="宋体" w:hAnsi="宋体"/>
          <w:b/>
          <w:bCs/>
          <w:noProof/>
          <w:sz w:val="24"/>
          <w:szCs w:val="32"/>
        </w:rPr>
        <w:drawing>
          <wp:inline distT="0" distB="0" distL="0" distR="0" wp14:anchorId="11EFB58D" wp14:editId="439B2AA0">
            <wp:extent cx="1854200" cy="3377138"/>
            <wp:effectExtent l="0" t="0" r="0" b="0"/>
            <wp:docPr id="10755392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539268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56795" cy="338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06D80" w14:textId="1FDB35AF" w:rsidR="005A1150" w:rsidRPr="007B1191" w:rsidRDefault="00382624" w:rsidP="00826716">
      <w:pPr>
        <w:rPr>
          <w:rFonts w:ascii="宋体" w:hAnsi="宋体"/>
          <w:b/>
          <w:bCs/>
          <w:sz w:val="24"/>
          <w:szCs w:val="32"/>
        </w:rPr>
      </w:pPr>
      <w:r w:rsidRPr="007B1191">
        <w:rPr>
          <w:rFonts w:ascii="宋体" w:hAnsi="宋体" w:hint="eastAsia"/>
          <w:b/>
          <w:bCs/>
          <w:sz w:val="24"/>
          <w:szCs w:val="32"/>
        </w:rPr>
        <w:t>（2）、集体荣誉称号申请</w:t>
      </w:r>
      <w:r w:rsidR="00A50994" w:rsidRPr="007B1191">
        <w:rPr>
          <w:rFonts w:ascii="宋体" w:hAnsi="宋体" w:hint="eastAsia"/>
          <w:b/>
          <w:bCs/>
          <w:sz w:val="24"/>
          <w:szCs w:val="32"/>
        </w:rPr>
        <w:t>（移动端暂时无法申请集体荣誉</w:t>
      </w:r>
      <w:r w:rsidR="00ED3BFC" w:rsidRPr="007B1191">
        <w:rPr>
          <w:rFonts w:ascii="宋体" w:hAnsi="宋体" w:hint="eastAsia"/>
          <w:b/>
          <w:bCs/>
          <w:sz w:val="24"/>
          <w:szCs w:val="32"/>
        </w:rPr>
        <w:t>称号</w:t>
      </w:r>
      <w:r w:rsidR="00A50994" w:rsidRPr="007B1191">
        <w:rPr>
          <w:rFonts w:ascii="宋体" w:hAnsi="宋体" w:hint="eastAsia"/>
          <w:b/>
          <w:bCs/>
          <w:sz w:val="24"/>
          <w:szCs w:val="32"/>
        </w:rPr>
        <w:t xml:space="preserve">） </w:t>
      </w:r>
    </w:p>
    <w:p w14:paraId="448D337D" w14:textId="77777777" w:rsidR="00D07DFC" w:rsidRDefault="00D07DFC" w:rsidP="00826716"/>
    <w:p w14:paraId="3A61E1A2" w14:textId="6B29FAF3" w:rsidR="00826716" w:rsidRPr="004B77E0" w:rsidRDefault="00826716" w:rsidP="00826716">
      <w:pPr>
        <w:rPr>
          <w:rFonts w:ascii="宋体" w:hAnsi="宋体"/>
          <w:b/>
          <w:bCs/>
          <w:sz w:val="28"/>
          <w:szCs w:val="28"/>
        </w:rPr>
      </w:pPr>
      <w:r w:rsidRPr="004B77E0">
        <w:rPr>
          <w:rFonts w:ascii="宋体" w:hAnsi="宋体" w:hint="eastAsia"/>
          <w:b/>
          <w:bCs/>
          <w:sz w:val="28"/>
          <w:szCs w:val="28"/>
        </w:rPr>
        <w:t>=</w:t>
      </w:r>
      <w:r w:rsidRPr="004B77E0">
        <w:rPr>
          <w:rFonts w:ascii="宋体" w:hAnsi="宋体"/>
          <w:b/>
          <w:bCs/>
          <w:sz w:val="28"/>
          <w:szCs w:val="28"/>
        </w:rPr>
        <w:t>====</w:t>
      </w:r>
      <w:r w:rsidRPr="004B77E0">
        <w:rPr>
          <w:rFonts w:ascii="宋体" w:hAnsi="宋体" w:hint="eastAsia"/>
          <w:b/>
          <w:bCs/>
          <w:sz w:val="28"/>
          <w:szCs w:val="28"/>
        </w:rPr>
        <w:t>文档结束=</w:t>
      </w:r>
      <w:r w:rsidRPr="004B77E0">
        <w:rPr>
          <w:rFonts w:ascii="宋体" w:hAnsi="宋体"/>
          <w:b/>
          <w:bCs/>
          <w:sz w:val="28"/>
          <w:szCs w:val="28"/>
        </w:rPr>
        <w:t>====</w:t>
      </w:r>
    </w:p>
    <w:sectPr w:rsidR="00826716" w:rsidRPr="004B77E0">
      <w:pgSz w:w="11906" w:h="16838"/>
      <w:pgMar w:top="1440" w:right="1406" w:bottom="1440" w:left="1797" w:header="851" w:footer="358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4ACBD" w14:textId="77777777" w:rsidR="008E6577" w:rsidRDefault="008E6577">
      <w:pPr>
        <w:spacing w:line="240" w:lineRule="auto"/>
      </w:pPr>
      <w:r>
        <w:separator/>
      </w:r>
    </w:p>
  </w:endnote>
  <w:endnote w:type="continuationSeparator" w:id="0">
    <w:p w14:paraId="1A2A5099" w14:textId="77777777" w:rsidR="008E6577" w:rsidRDefault="008E6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Palatino Linotype"/>
    <w:charset w:val="00"/>
    <w:family w:val="roman"/>
    <w:pitch w:val="variable"/>
    <w:sig w:usb0="00000001" w:usb1="00000000" w:usb2="00000000" w:usb3="00000000" w:csb0="0000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FC12D" w14:textId="77777777" w:rsidR="008E6577" w:rsidRDefault="008E6577">
      <w:pPr>
        <w:spacing w:line="240" w:lineRule="auto"/>
      </w:pPr>
      <w:r>
        <w:separator/>
      </w:r>
    </w:p>
  </w:footnote>
  <w:footnote w:type="continuationSeparator" w:id="0">
    <w:p w14:paraId="0B80A3FC" w14:textId="77777777" w:rsidR="008E6577" w:rsidRDefault="008E65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pStyle w:val="81abc-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bullet"/>
      <w:pStyle w:val="InfoBlu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E"/>
    <w:multiLevelType w:val="singleLevel"/>
    <w:tmpl w:val="0000000E"/>
    <w:lvl w:ilvl="0">
      <w:start w:val="1"/>
      <w:numFmt w:val="decimal"/>
      <w:pStyle w:val="1"/>
      <w:lvlText w:val="%1."/>
      <w:lvlJc w:val="left"/>
      <w:pPr>
        <w:tabs>
          <w:tab w:val="left" w:pos="1145"/>
        </w:tabs>
        <w:ind w:left="902" w:hanging="477"/>
      </w:pPr>
      <w:rPr>
        <w:rFonts w:hint="eastAsia"/>
      </w:rPr>
    </w:lvl>
  </w:abstractNum>
  <w:abstractNum w:abstractNumId="3" w15:restartNumberingAfterBreak="0">
    <w:nsid w:val="0000000F"/>
    <w:multiLevelType w:val="singleLevel"/>
    <w:tmpl w:val="0000000F"/>
    <w:lvl w:ilvl="0">
      <w:start w:val="1"/>
      <w:numFmt w:val="lowerLetter"/>
      <w:pStyle w:val="a"/>
      <w:lvlText w:val="%1)"/>
      <w:lvlJc w:val="left"/>
      <w:pPr>
        <w:tabs>
          <w:tab w:val="left" w:pos="825"/>
        </w:tabs>
        <w:ind w:left="825" w:hanging="405"/>
      </w:pPr>
      <w:rPr>
        <w:rFonts w:hint="eastAsia"/>
      </w:rPr>
    </w:lvl>
  </w:abstractNum>
  <w:abstractNum w:abstractNumId="4" w15:restartNumberingAfterBreak="0">
    <w:nsid w:val="00000012"/>
    <w:multiLevelType w:val="multilevel"/>
    <w:tmpl w:val="00000012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rebuchet MS" w:hAnsi="Trebuchet MS" w:hint="default"/>
      </w:rPr>
    </w:lvl>
    <w:lvl w:ilvl="2">
      <w:start w:val="1"/>
      <w:numFmt w:val="decimal"/>
      <w:pStyle w:val="3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5401" w:hanging="864"/>
      </w:pPr>
      <w:rPr>
        <w:rFonts w:ascii="Trebuchet MS" w:hAnsi="Trebuchet MS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577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0000013"/>
    <w:multiLevelType w:val="singleLevel"/>
    <w:tmpl w:val="00000013"/>
    <w:lvl w:ilvl="0">
      <w:start w:val="1"/>
      <w:numFmt w:val="bullet"/>
      <w:pStyle w:val="11"/>
      <w:lvlText w:val=""/>
      <w:lvlJc w:val="left"/>
      <w:pPr>
        <w:tabs>
          <w:tab w:val="left" w:pos="720"/>
        </w:tabs>
        <w:ind w:left="331" w:firstLine="29"/>
      </w:pPr>
      <w:rPr>
        <w:rFonts w:ascii="Wingdings" w:hAnsi="Wingdings" w:hint="default"/>
        <w:b w:val="0"/>
        <w:i w:val="0"/>
        <w:sz w:val="24"/>
      </w:rPr>
    </w:lvl>
  </w:abstractNum>
  <w:abstractNum w:abstractNumId="6" w15:restartNumberingAfterBreak="0">
    <w:nsid w:val="00142E4B"/>
    <w:multiLevelType w:val="hybridMultilevel"/>
    <w:tmpl w:val="4726D718"/>
    <w:lvl w:ilvl="0" w:tplc="6C00DB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67314B"/>
    <w:multiLevelType w:val="multilevel"/>
    <w:tmpl w:val="A47CC88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、"/>
      <w:lvlJc w:val="left"/>
      <w:pPr>
        <w:ind w:left="1001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642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2283" w:hanging="144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2924" w:hanging="180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3565" w:hanging="216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3846" w:hanging="216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4487" w:hanging="252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5128" w:hanging="2880"/>
      </w:pPr>
      <w:rPr>
        <w:rFonts w:hint="default"/>
      </w:rPr>
    </w:lvl>
  </w:abstractNum>
  <w:abstractNum w:abstractNumId="8" w15:restartNumberingAfterBreak="0">
    <w:nsid w:val="20157030"/>
    <w:multiLevelType w:val="hybridMultilevel"/>
    <w:tmpl w:val="6DE8F802"/>
    <w:lvl w:ilvl="0" w:tplc="232498FC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9" w15:restartNumberingAfterBreak="0">
    <w:nsid w:val="25031A70"/>
    <w:multiLevelType w:val="hybridMultilevel"/>
    <w:tmpl w:val="6C4C016C"/>
    <w:lvl w:ilvl="0" w:tplc="F670ACB6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0" w15:restartNumberingAfterBreak="0">
    <w:nsid w:val="263E4ACB"/>
    <w:multiLevelType w:val="hybridMultilevel"/>
    <w:tmpl w:val="6D781A54"/>
    <w:lvl w:ilvl="0" w:tplc="B6904416">
      <w:start w:val="3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B161FF2"/>
    <w:multiLevelType w:val="multilevel"/>
    <w:tmpl w:val="98E4028A"/>
    <w:lvl w:ilvl="0">
      <w:start w:val="4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4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320461"/>
    <w:multiLevelType w:val="hybridMultilevel"/>
    <w:tmpl w:val="BF1C3CA2"/>
    <w:lvl w:ilvl="0" w:tplc="0E705C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F9D354B"/>
    <w:multiLevelType w:val="multilevel"/>
    <w:tmpl w:val="3F9D354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5D836B4"/>
    <w:multiLevelType w:val="hybridMultilevel"/>
    <w:tmpl w:val="B720E12C"/>
    <w:lvl w:ilvl="0" w:tplc="B62663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751F20"/>
    <w:multiLevelType w:val="multilevel"/>
    <w:tmpl w:val="99B2BAA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、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2184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3732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4368" w:hanging="2160"/>
      </w:pPr>
      <w:rPr>
        <w:rFonts w:hint="default"/>
      </w:rPr>
    </w:lvl>
  </w:abstractNum>
  <w:abstractNum w:abstractNumId="16" w15:restartNumberingAfterBreak="0">
    <w:nsid w:val="4B985246"/>
    <w:multiLevelType w:val="hybridMultilevel"/>
    <w:tmpl w:val="34B6BC66"/>
    <w:lvl w:ilvl="0" w:tplc="C5560C32">
      <w:start w:val="1"/>
      <w:numFmt w:val="decimal"/>
      <w:lvlText w:val="%1．"/>
      <w:lvlJc w:val="left"/>
      <w:pPr>
        <w:ind w:left="100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17" w15:restartNumberingAfterBreak="0">
    <w:nsid w:val="58D38795"/>
    <w:multiLevelType w:val="singleLevel"/>
    <w:tmpl w:val="58D38795"/>
    <w:lvl w:ilvl="0">
      <w:start w:val="1"/>
      <w:numFmt w:val="decimal"/>
      <w:suff w:val="nothing"/>
      <w:lvlText w:val="%1."/>
      <w:lvlJc w:val="left"/>
    </w:lvl>
  </w:abstractNum>
  <w:abstractNum w:abstractNumId="18" w15:restartNumberingAfterBreak="0">
    <w:nsid w:val="58D38E62"/>
    <w:multiLevelType w:val="singleLevel"/>
    <w:tmpl w:val="58D38E62"/>
    <w:lvl w:ilvl="0">
      <w:start w:val="3"/>
      <w:numFmt w:val="decimal"/>
      <w:suff w:val="nothing"/>
      <w:lvlText w:val="%1）"/>
      <w:lvlJc w:val="left"/>
    </w:lvl>
  </w:abstractNum>
  <w:abstractNum w:abstractNumId="19" w15:restartNumberingAfterBreak="0">
    <w:nsid w:val="58D390C1"/>
    <w:multiLevelType w:val="singleLevel"/>
    <w:tmpl w:val="58D390C1"/>
    <w:lvl w:ilvl="0">
      <w:start w:val="2"/>
      <w:numFmt w:val="decimal"/>
      <w:suff w:val="nothing"/>
      <w:lvlText w:val="%1."/>
      <w:lvlJc w:val="left"/>
    </w:lvl>
  </w:abstractNum>
  <w:abstractNum w:abstractNumId="20" w15:restartNumberingAfterBreak="0">
    <w:nsid w:val="5DB545E9"/>
    <w:multiLevelType w:val="multilevel"/>
    <w:tmpl w:val="5DB545E9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60FD1214"/>
    <w:multiLevelType w:val="multilevel"/>
    <w:tmpl w:val="60FD121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AE112EB"/>
    <w:multiLevelType w:val="multilevel"/>
    <w:tmpl w:val="6AE112EB"/>
    <w:lvl w:ilvl="0">
      <w:start w:val="1"/>
      <w:numFmt w:val="bullet"/>
      <w:lvlText w:val=""/>
      <w:lvlJc w:val="left"/>
      <w:pPr>
        <w:ind w:left="73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3" w15:restartNumberingAfterBreak="0">
    <w:nsid w:val="6C9562FA"/>
    <w:multiLevelType w:val="hybridMultilevel"/>
    <w:tmpl w:val="9800DEE2"/>
    <w:lvl w:ilvl="0" w:tplc="C6FAF61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FC77EB6"/>
    <w:multiLevelType w:val="multilevel"/>
    <w:tmpl w:val="6FC77EB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99521CB"/>
    <w:multiLevelType w:val="hybridMultilevel"/>
    <w:tmpl w:val="208284BC"/>
    <w:lvl w:ilvl="0" w:tplc="24A8B37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D3E133D"/>
    <w:multiLevelType w:val="multilevel"/>
    <w:tmpl w:val="9742428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880" w:hanging="28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0"/>
  </w:num>
  <w:num w:numId="8">
    <w:abstractNumId w:val="17"/>
  </w:num>
  <w:num w:numId="9">
    <w:abstractNumId w:val="18"/>
  </w:num>
  <w:num w:numId="10">
    <w:abstractNumId w:val="19"/>
  </w:num>
  <w:num w:numId="11">
    <w:abstractNumId w:val="24"/>
  </w:num>
  <w:num w:numId="12">
    <w:abstractNumId w:val="13"/>
  </w:num>
  <w:num w:numId="13">
    <w:abstractNumId w:val="22"/>
  </w:num>
  <w:num w:numId="14">
    <w:abstractNumId w:val="21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6"/>
  </w:num>
  <w:num w:numId="19">
    <w:abstractNumId w:val="15"/>
  </w:num>
  <w:num w:numId="20">
    <w:abstractNumId w:val="10"/>
  </w:num>
  <w:num w:numId="21">
    <w:abstractNumId w:val="11"/>
  </w:num>
  <w:num w:numId="22">
    <w:abstractNumId w:val="7"/>
  </w:num>
  <w:num w:numId="23">
    <w:abstractNumId w:val="26"/>
  </w:num>
  <w:num w:numId="24">
    <w:abstractNumId w:val="8"/>
  </w:num>
  <w:num w:numId="25">
    <w:abstractNumId w:val="14"/>
  </w:num>
  <w:num w:numId="26">
    <w:abstractNumId w:val="16"/>
  </w:num>
  <w:num w:numId="27">
    <w:abstractNumId w:val="25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329"/>
    <w:rsid w:val="00002339"/>
    <w:rsid w:val="00002399"/>
    <w:rsid w:val="0000291D"/>
    <w:rsid w:val="00002EBA"/>
    <w:rsid w:val="000031A5"/>
    <w:rsid w:val="00003559"/>
    <w:rsid w:val="0000378D"/>
    <w:rsid w:val="0000393F"/>
    <w:rsid w:val="00003A7C"/>
    <w:rsid w:val="00003D30"/>
    <w:rsid w:val="00003DDC"/>
    <w:rsid w:val="00003EA2"/>
    <w:rsid w:val="000043F2"/>
    <w:rsid w:val="00004B0C"/>
    <w:rsid w:val="00005633"/>
    <w:rsid w:val="0000570C"/>
    <w:rsid w:val="00005D1D"/>
    <w:rsid w:val="00006045"/>
    <w:rsid w:val="00006046"/>
    <w:rsid w:val="00006301"/>
    <w:rsid w:val="000064B8"/>
    <w:rsid w:val="000066CB"/>
    <w:rsid w:val="000066E4"/>
    <w:rsid w:val="000070D6"/>
    <w:rsid w:val="0000732F"/>
    <w:rsid w:val="0000743D"/>
    <w:rsid w:val="000075FF"/>
    <w:rsid w:val="00007B98"/>
    <w:rsid w:val="00010313"/>
    <w:rsid w:val="000103C8"/>
    <w:rsid w:val="00010583"/>
    <w:rsid w:val="00010B3E"/>
    <w:rsid w:val="00010DDD"/>
    <w:rsid w:val="00010F9A"/>
    <w:rsid w:val="0001197A"/>
    <w:rsid w:val="00012F53"/>
    <w:rsid w:val="00013A4E"/>
    <w:rsid w:val="00013B24"/>
    <w:rsid w:val="00013EB0"/>
    <w:rsid w:val="00014099"/>
    <w:rsid w:val="00014420"/>
    <w:rsid w:val="0001450D"/>
    <w:rsid w:val="00014B8F"/>
    <w:rsid w:val="00014CA3"/>
    <w:rsid w:val="0001524A"/>
    <w:rsid w:val="00015518"/>
    <w:rsid w:val="00016198"/>
    <w:rsid w:val="00016B89"/>
    <w:rsid w:val="0001730C"/>
    <w:rsid w:val="0001758D"/>
    <w:rsid w:val="00017AF6"/>
    <w:rsid w:val="00017DD1"/>
    <w:rsid w:val="00017E07"/>
    <w:rsid w:val="00020025"/>
    <w:rsid w:val="000201D3"/>
    <w:rsid w:val="00020ED8"/>
    <w:rsid w:val="00021016"/>
    <w:rsid w:val="000214F1"/>
    <w:rsid w:val="00021637"/>
    <w:rsid w:val="00021B42"/>
    <w:rsid w:val="00021FF5"/>
    <w:rsid w:val="00022198"/>
    <w:rsid w:val="00022278"/>
    <w:rsid w:val="00022338"/>
    <w:rsid w:val="00022847"/>
    <w:rsid w:val="00022DCD"/>
    <w:rsid w:val="00022EDE"/>
    <w:rsid w:val="000241ED"/>
    <w:rsid w:val="00024217"/>
    <w:rsid w:val="00024223"/>
    <w:rsid w:val="00024A82"/>
    <w:rsid w:val="0002523C"/>
    <w:rsid w:val="000252B8"/>
    <w:rsid w:val="0002566C"/>
    <w:rsid w:val="0002595C"/>
    <w:rsid w:val="00025C1D"/>
    <w:rsid w:val="00025C84"/>
    <w:rsid w:val="00025C91"/>
    <w:rsid w:val="00025D84"/>
    <w:rsid w:val="00025D9A"/>
    <w:rsid w:val="00026183"/>
    <w:rsid w:val="0002686B"/>
    <w:rsid w:val="00027523"/>
    <w:rsid w:val="000279D4"/>
    <w:rsid w:val="00027EBA"/>
    <w:rsid w:val="00027EC2"/>
    <w:rsid w:val="000300BD"/>
    <w:rsid w:val="000300F0"/>
    <w:rsid w:val="0003028B"/>
    <w:rsid w:val="000312B8"/>
    <w:rsid w:val="00031A7C"/>
    <w:rsid w:val="00031DBC"/>
    <w:rsid w:val="00032267"/>
    <w:rsid w:val="00032596"/>
    <w:rsid w:val="00032E4B"/>
    <w:rsid w:val="00033739"/>
    <w:rsid w:val="000343E4"/>
    <w:rsid w:val="0003448B"/>
    <w:rsid w:val="000352F6"/>
    <w:rsid w:val="00035524"/>
    <w:rsid w:val="00035AF6"/>
    <w:rsid w:val="000366F4"/>
    <w:rsid w:val="00036F9A"/>
    <w:rsid w:val="00037805"/>
    <w:rsid w:val="00037968"/>
    <w:rsid w:val="00037F68"/>
    <w:rsid w:val="00040537"/>
    <w:rsid w:val="00040596"/>
    <w:rsid w:val="000409A5"/>
    <w:rsid w:val="00040D5E"/>
    <w:rsid w:val="0004203B"/>
    <w:rsid w:val="000422C4"/>
    <w:rsid w:val="00042702"/>
    <w:rsid w:val="00042DE3"/>
    <w:rsid w:val="000432A5"/>
    <w:rsid w:val="00043BC6"/>
    <w:rsid w:val="00043C93"/>
    <w:rsid w:val="00044BBB"/>
    <w:rsid w:val="00044BE8"/>
    <w:rsid w:val="00045C24"/>
    <w:rsid w:val="00045F49"/>
    <w:rsid w:val="00046262"/>
    <w:rsid w:val="000502FB"/>
    <w:rsid w:val="000503A6"/>
    <w:rsid w:val="0005061E"/>
    <w:rsid w:val="00050919"/>
    <w:rsid w:val="00050C94"/>
    <w:rsid w:val="00050F2E"/>
    <w:rsid w:val="0005152C"/>
    <w:rsid w:val="000517AB"/>
    <w:rsid w:val="00051D4B"/>
    <w:rsid w:val="00051D72"/>
    <w:rsid w:val="00051DBE"/>
    <w:rsid w:val="00051E28"/>
    <w:rsid w:val="000520FA"/>
    <w:rsid w:val="00052332"/>
    <w:rsid w:val="00052335"/>
    <w:rsid w:val="000524FA"/>
    <w:rsid w:val="000529D0"/>
    <w:rsid w:val="00052BF4"/>
    <w:rsid w:val="000539D9"/>
    <w:rsid w:val="00053CAC"/>
    <w:rsid w:val="0005409A"/>
    <w:rsid w:val="000549D0"/>
    <w:rsid w:val="00054C31"/>
    <w:rsid w:val="00054D65"/>
    <w:rsid w:val="00055AE5"/>
    <w:rsid w:val="00056515"/>
    <w:rsid w:val="0005657D"/>
    <w:rsid w:val="000568F4"/>
    <w:rsid w:val="0005798D"/>
    <w:rsid w:val="00060272"/>
    <w:rsid w:val="0006064B"/>
    <w:rsid w:val="000609CD"/>
    <w:rsid w:val="000616CD"/>
    <w:rsid w:val="00061911"/>
    <w:rsid w:val="000619F2"/>
    <w:rsid w:val="00061B0F"/>
    <w:rsid w:val="00061B5A"/>
    <w:rsid w:val="00062105"/>
    <w:rsid w:val="000623A9"/>
    <w:rsid w:val="00062B16"/>
    <w:rsid w:val="00063BC3"/>
    <w:rsid w:val="00063E25"/>
    <w:rsid w:val="00064077"/>
    <w:rsid w:val="00064272"/>
    <w:rsid w:val="00064991"/>
    <w:rsid w:val="00064CD3"/>
    <w:rsid w:val="00064E0F"/>
    <w:rsid w:val="00064F95"/>
    <w:rsid w:val="0006568C"/>
    <w:rsid w:val="0006585C"/>
    <w:rsid w:val="00066031"/>
    <w:rsid w:val="000662B5"/>
    <w:rsid w:val="00066665"/>
    <w:rsid w:val="00066F3D"/>
    <w:rsid w:val="0006738D"/>
    <w:rsid w:val="000673C4"/>
    <w:rsid w:val="00067CBC"/>
    <w:rsid w:val="00070172"/>
    <w:rsid w:val="000707FC"/>
    <w:rsid w:val="00070967"/>
    <w:rsid w:val="00070BA3"/>
    <w:rsid w:val="00070D05"/>
    <w:rsid w:val="00070D6F"/>
    <w:rsid w:val="00071565"/>
    <w:rsid w:val="00071C22"/>
    <w:rsid w:val="00071F16"/>
    <w:rsid w:val="0007224B"/>
    <w:rsid w:val="00072315"/>
    <w:rsid w:val="00072B93"/>
    <w:rsid w:val="00072CD4"/>
    <w:rsid w:val="00072E72"/>
    <w:rsid w:val="00073273"/>
    <w:rsid w:val="00073B36"/>
    <w:rsid w:val="0007439D"/>
    <w:rsid w:val="00074AA2"/>
    <w:rsid w:val="00074DF1"/>
    <w:rsid w:val="00075663"/>
    <w:rsid w:val="00075B47"/>
    <w:rsid w:val="0007647D"/>
    <w:rsid w:val="00076573"/>
    <w:rsid w:val="00076622"/>
    <w:rsid w:val="00076787"/>
    <w:rsid w:val="000768D2"/>
    <w:rsid w:val="00076DA1"/>
    <w:rsid w:val="000770C9"/>
    <w:rsid w:val="000772C9"/>
    <w:rsid w:val="00077AA7"/>
    <w:rsid w:val="00077AE9"/>
    <w:rsid w:val="000804C8"/>
    <w:rsid w:val="000811EE"/>
    <w:rsid w:val="000814FE"/>
    <w:rsid w:val="000816ED"/>
    <w:rsid w:val="0008202B"/>
    <w:rsid w:val="000822B2"/>
    <w:rsid w:val="0008261D"/>
    <w:rsid w:val="00082D04"/>
    <w:rsid w:val="00082DB8"/>
    <w:rsid w:val="0008398A"/>
    <w:rsid w:val="00084439"/>
    <w:rsid w:val="000845EC"/>
    <w:rsid w:val="000848DB"/>
    <w:rsid w:val="00085A74"/>
    <w:rsid w:val="00086329"/>
    <w:rsid w:val="0008643E"/>
    <w:rsid w:val="00086CDD"/>
    <w:rsid w:val="000871D4"/>
    <w:rsid w:val="00087739"/>
    <w:rsid w:val="00087CDA"/>
    <w:rsid w:val="0009022D"/>
    <w:rsid w:val="00090770"/>
    <w:rsid w:val="00091196"/>
    <w:rsid w:val="0009120D"/>
    <w:rsid w:val="00091812"/>
    <w:rsid w:val="000920BA"/>
    <w:rsid w:val="0009241C"/>
    <w:rsid w:val="0009251F"/>
    <w:rsid w:val="0009252E"/>
    <w:rsid w:val="00092751"/>
    <w:rsid w:val="00093315"/>
    <w:rsid w:val="00093820"/>
    <w:rsid w:val="00094C3A"/>
    <w:rsid w:val="00094E28"/>
    <w:rsid w:val="000954C5"/>
    <w:rsid w:val="000963B7"/>
    <w:rsid w:val="000963DD"/>
    <w:rsid w:val="0009675D"/>
    <w:rsid w:val="00096A7A"/>
    <w:rsid w:val="00096F36"/>
    <w:rsid w:val="0009726C"/>
    <w:rsid w:val="000975CE"/>
    <w:rsid w:val="00097927"/>
    <w:rsid w:val="00097E03"/>
    <w:rsid w:val="000A00A2"/>
    <w:rsid w:val="000A02A4"/>
    <w:rsid w:val="000A03E7"/>
    <w:rsid w:val="000A05F6"/>
    <w:rsid w:val="000A1ACA"/>
    <w:rsid w:val="000A281E"/>
    <w:rsid w:val="000A2A13"/>
    <w:rsid w:val="000A2C0A"/>
    <w:rsid w:val="000A3526"/>
    <w:rsid w:val="000A37FB"/>
    <w:rsid w:val="000A39D9"/>
    <w:rsid w:val="000A3A64"/>
    <w:rsid w:val="000A4215"/>
    <w:rsid w:val="000A44DF"/>
    <w:rsid w:val="000A4513"/>
    <w:rsid w:val="000A545A"/>
    <w:rsid w:val="000A5D79"/>
    <w:rsid w:val="000A605C"/>
    <w:rsid w:val="000A6352"/>
    <w:rsid w:val="000A64C4"/>
    <w:rsid w:val="000A6AD9"/>
    <w:rsid w:val="000A7460"/>
    <w:rsid w:val="000A7DDE"/>
    <w:rsid w:val="000B01F3"/>
    <w:rsid w:val="000B05C6"/>
    <w:rsid w:val="000B0ADA"/>
    <w:rsid w:val="000B0CB1"/>
    <w:rsid w:val="000B0DE8"/>
    <w:rsid w:val="000B0E23"/>
    <w:rsid w:val="000B0FDA"/>
    <w:rsid w:val="000B108D"/>
    <w:rsid w:val="000B113D"/>
    <w:rsid w:val="000B114B"/>
    <w:rsid w:val="000B1652"/>
    <w:rsid w:val="000B1FE7"/>
    <w:rsid w:val="000B2188"/>
    <w:rsid w:val="000B2DD8"/>
    <w:rsid w:val="000B2E1E"/>
    <w:rsid w:val="000B341E"/>
    <w:rsid w:val="000B3451"/>
    <w:rsid w:val="000B35AF"/>
    <w:rsid w:val="000B38C0"/>
    <w:rsid w:val="000B3A1E"/>
    <w:rsid w:val="000B3B02"/>
    <w:rsid w:val="000B3C7D"/>
    <w:rsid w:val="000B3FC0"/>
    <w:rsid w:val="000B516C"/>
    <w:rsid w:val="000B5D32"/>
    <w:rsid w:val="000B6212"/>
    <w:rsid w:val="000B6487"/>
    <w:rsid w:val="000B682E"/>
    <w:rsid w:val="000B7162"/>
    <w:rsid w:val="000B7C81"/>
    <w:rsid w:val="000B7DF6"/>
    <w:rsid w:val="000B7F0E"/>
    <w:rsid w:val="000C0CC1"/>
    <w:rsid w:val="000C1DC5"/>
    <w:rsid w:val="000C2DCB"/>
    <w:rsid w:val="000C3DF7"/>
    <w:rsid w:val="000C3E57"/>
    <w:rsid w:val="000C3E85"/>
    <w:rsid w:val="000C5008"/>
    <w:rsid w:val="000C614E"/>
    <w:rsid w:val="000C619D"/>
    <w:rsid w:val="000C6AD9"/>
    <w:rsid w:val="000C6B64"/>
    <w:rsid w:val="000C7226"/>
    <w:rsid w:val="000C755E"/>
    <w:rsid w:val="000C76FA"/>
    <w:rsid w:val="000C7B63"/>
    <w:rsid w:val="000C7BFD"/>
    <w:rsid w:val="000C7E42"/>
    <w:rsid w:val="000D03C6"/>
    <w:rsid w:val="000D04DC"/>
    <w:rsid w:val="000D0655"/>
    <w:rsid w:val="000D07BC"/>
    <w:rsid w:val="000D18B3"/>
    <w:rsid w:val="000D1DE6"/>
    <w:rsid w:val="000D1EBB"/>
    <w:rsid w:val="000D24B5"/>
    <w:rsid w:val="000D27D9"/>
    <w:rsid w:val="000D2CA2"/>
    <w:rsid w:val="000D33C0"/>
    <w:rsid w:val="000D3EE0"/>
    <w:rsid w:val="000D426C"/>
    <w:rsid w:val="000D441B"/>
    <w:rsid w:val="000D487D"/>
    <w:rsid w:val="000D49B9"/>
    <w:rsid w:val="000D4A57"/>
    <w:rsid w:val="000D4F73"/>
    <w:rsid w:val="000D7585"/>
    <w:rsid w:val="000D7C84"/>
    <w:rsid w:val="000E0735"/>
    <w:rsid w:val="000E08AF"/>
    <w:rsid w:val="000E1821"/>
    <w:rsid w:val="000E2C8E"/>
    <w:rsid w:val="000E321B"/>
    <w:rsid w:val="000E32CF"/>
    <w:rsid w:val="000E39B0"/>
    <w:rsid w:val="000E56E5"/>
    <w:rsid w:val="000E5A71"/>
    <w:rsid w:val="000E5E8C"/>
    <w:rsid w:val="000E6457"/>
    <w:rsid w:val="000E650E"/>
    <w:rsid w:val="000E6AEF"/>
    <w:rsid w:val="000E6C5F"/>
    <w:rsid w:val="000E6C97"/>
    <w:rsid w:val="000E7713"/>
    <w:rsid w:val="000F0094"/>
    <w:rsid w:val="000F0167"/>
    <w:rsid w:val="000F15C0"/>
    <w:rsid w:val="000F1F67"/>
    <w:rsid w:val="000F2164"/>
    <w:rsid w:val="000F22C4"/>
    <w:rsid w:val="000F26AD"/>
    <w:rsid w:val="000F2ABD"/>
    <w:rsid w:val="000F2AC0"/>
    <w:rsid w:val="000F2F43"/>
    <w:rsid w:val="000F2F78"/>
    <w:rsid w:val="000F3224"/>
    <w:rsid w:val="000F38A7"/>
    <w:rsid w:val="000F3B01"/>
    <w:rsid w:val="000F3B25"/>
    <w:rsid w:val="000F4945"/>
    <w:rsid w:val="000F49D3"/>
    <w:rsid w:val="000F49EC"/>
    <w:rsid w:val="000F4AF2"/>
    <w:rsid w:val="000F5186"/>
    <w:rsid w:val="000F524A"/>
    <w:rsid w:val="000F52C4"/>
    <w:rsid w:val="000F52F7"/>
    <w:rsid w:val="000F5590"/>
    <w:rsid w:val="000F5B1A"/>
    <w:rsid w:val="000F5FC0"/>
    <w:rsid w:val="000F68D3"/>
    <w:rsid w:val="000F69D9"/>
    <w:rsid w:val="000F6AC1"/>
    <w:rsid w:val="000F77D6"/>
    <w:rsid w:val="000F7FF1"/>
    <w:rsid w:val="001000D9"/>
    <w:rsid w:val="00100550"/>
    <w:rsid w:val="001009DD"/>
    <w:rsid w:val="00100B1B"/>
    <w:rsid w:val="00100C06"/>
    <w:rsid w:val="00100C41"/>
    <w:rsid w:val="00100FC1"/>
    <w:rsid w:val="001019F5"/>
    <w:rsid w:val="00102289"/>
    <w:rsid w:val="00102CC8"/>
    <w:rsid w:val="00102F4A"/>
    <w:rsid w:val="00102F75"/>
    <w:rsid w:val="00103B5F"/>
    <w:rsid w:val="0010407C"/>
    <w:rsid w:val="001044A2"/>
    <w:rsid w:val="00105864"/>
    <w:rsid w:val="00106610"/>
    <w:rsid w:val="00106AEE"/>
    <w:rsid w:val="00106BC3"/>
    <w:rsid w:val="001070CD"/>
    <w:rsid w:val="001073ED"/>
    <w:rsid w:val="001078EA"/>
    <w:rsid w:val="00107C56"/>
    <w:rsid w:val="001101C8"/>
    <w:rsid w:val="0011058A"/>
    <w:rsid w:val="00110988"/>
    <w:rsid w:val="00110FA4"/>
    <w:rsid w:val="00111D46"/>
    <w:rsid w:val="00111EFF"/>
    <w:rsid w:val="0011214E"/>
    <w:rsid w:val="001125D3"/>
    <w:rsid w:val="00112E0A"/>
    <w:rsid w:val="00112F16"/>
    <w:rsid w:val="001134AE"/>
    <w:rsid w:val="00113752"/>
    <w:rsid w:val="00113C50"/>
    <w:rsid w:val="00113D69"/>
    <w:rsid w:val="001147A3"/>
    <w:rsid w:val="00114E43"/>
    <w:rsid w:val="00114F34"/>
    <w:rsid w:val="001153DC"/>
    <w:rsid w:val="00115BC1"/>
    <w:rsid w:val="001160E3"/>
    <w:rsid w:val="00116748"/>
    <w:rsid w:val="001167BB"/>
    <w:rsid w:val="001168A1"/>
    <w:rsid w:val="00116FE8"/>
    <w:rsid w:val="001177D2"/>
    <w:rsid w:val="001179D6"/>
    <w:rsid w:val="00117AAA"/>
    <w:rsid w:val="00117DCF"/>
    <w:rsid w:val="00117E61"/>
    <w:rsid w:val="0012098F"/>
    <w:rsid w:val="00120C44"/>
    <w:rsid w:val="00120C86"/>
    <w:rsid w:val="0012113E"/>
    <w:rsid w:val="0012187B"/>
    <w:rsid w:val="00121CE7"/>
    <w:rsid w:val="00121DE1"/>
    <w:rsid w:val="00122202"/>
    <w:rsid w:val="00123103"/>
    <w:rsid w:val="00123927"/>
    <w:rsid w:val="00123AD0"/>
    <w:rsid w:val="00123CE4"/>
    <w:rsid w:val="0012431A"/>
    <w:rsid w:val="00124560"/>
    <w:rsid w:val="001252AF"/>
    <w:rsid w:val="00125499"/>
    <w:rsid w:val="00125A9B"/>
    <w:rsid w:val="00125F93"/>
    <w:rsid w:val="001273A3"/>
    <w:rsid w:val="00127A1B"/>
    <w:rsid w:val="00127D7C"/>
    <w:rsid w:val="0013017F"/>
    <w:rsid w:val="001308A8"/>
    <w:rsid w:val="0013093D"/>
    <w:rsid w:val="00130B5C"/>
    <w:rsid w:val="00130E4F"/>
    <w:rsid w:val="00132202"/>
    <w:rsid w:val="00132312"/>
    <w:rsid w:val="001333D0"/>
    <w:rsid w:val="00133B85"/>
    <w:rsid w:val="00133C08"/>
    <w:rsid w:val="00133F86"/>
    <w:rsid w:val="00135945"/>
    <w:rsid w:val="00135AF2"/>
    <w:rsid w:val="00135ED9"/>
    <w:rsid w:val="001361CC"/>
    <w:rsid w:val="001361CD"/>
    <w:rsid w:val="001375A0"/>
    <w:rsid w:val="001379FF"/>
    <w:rsid w:val="00137CE1"/>
    <w:rsid w:val="00137F3D"/>
    <w:rsid w:val="0014004F"/>
    <w:rsid w:val="00140073"/>
    <w:rsid w:val="00140746"/>
    <w:rsid w:val="001407E2"/>
    <w:rsid w:val="00140C46"/>
    <w:rsid w:val="00140C92"/>
    <w:rsid w:val="00140DBD"/>
    <w:rsid w:val="00140F3F"/>
    <w:rsid w:val="001416E0"/>
    <w:rsid w:val="00141704"/>
    <w:rsid w:val="00141B1A"/>
    <w:rsid w:val="00141C3A"/>
    <w:rsid w:val="00141D96"/>
    <w:rsid w:val="00142086"/>
    <w:rsid w:val="001427BA"/>
    <w:rsid w:val="00142A1C"/>
    <w:rsid w:val="00142B30"/>
    <w:rsid w:val="00143228"/>
    <w:rsid w:val="001441E3"/>
    <w:rsid w:val="001445C4"/>
    <w:rsid w:val="001448DA"/>
    <w:rsid w:val="00144BE4"/>
    <w:rsid w:val="00144E81"/>
    <w:rsid w:val="00145744"/>
    <w:rsid w:val="00145BC0"/>
    <w:rsid w:val="00146433"/>
    <w:rsid w:val="001468C2"/>
    <w:rsid w:val="00146D37"/>
    <w:rsid w:val="00147211"/>
    <w:rsid w:val="0014798E"/>
    <w:rsid w:val="00147D96"/>
    <w:rsid w:val="00147E1C"/>
    <w:rsid w:val="00150506"/>
    <w:rsid w:val="00150980"/>
    <w:rsid w:val="00150AB2"/>
    <w:rsid w:val="00151330"/>
    <w:rsid w:val="00151449"/>
    <w:rsid w:val="00151566"/>
    <w:rsid w:val="001516DB"/>
    <w:rsid w:val="00151CC1"/>
    <w:rsid w:val="00151D27"/>
    <w:rsid w:val="00151D9F"/>
    <w:rsid w:val="001524FA"/>
    <w:rsid w:val="00152D51"/>
    <w:rsid w:val="00152FF0"/>
    <w:rsid w:val="00153013"/>
    <w:rsid w:val="00153225"/>
    <w:rsid w:val="00153A36"/>
    <w:rsid w:val="001540F7"/>
    <w:rsid w:val="00154FA7"/>
    <w:rsid w:val="0015518E"/>
    <w:rsid w:val="00155B5F"/>
    <w:rsid w:val="00155FDD"/>
    <w:rsid w:val="001566BE"/>
    <w:rsid w:val="00156776"/>
    <w:rsid w:val="00157785"/>
    <w:rsid w:val="00157F8B"/>
    <w:rsid w:val="00160491"/>
    <w:rsid w:val="001604E6"/>
    <w:rsid w:val="001609FC"/>
    <w:rsid w:val="00160A58"/>
    <w:rsid w:val="00160CDB"/>
    <w:rsid w:val="00161972"/>
    <w:rsid w:val="00161B9B"/>
    <w:rsid w:val="00161D3B"/>
    <w:rsid w:val="00161E96"/>
    <w:rsid w:val="0016224D"/>
    <w:rsid w:val="00162751"/>
    <w:rsid w:val="00162765"/>
    <w:rsid w:val="00162985"/>
    <w:rsid w:val="00162CB1"/>
    <w:rsid w:val="00163066"/>
    <w:rsid w:val="00163106"/>
    <w:rsid w:val="00164589"/>
    <w:rsid w:val="00165343"/>
    <w:rsid w:val="00165B33"/>
    <w:rsid w:val="001667E2"/>
    <w:rsid w:val="001669D4"/>
    <w:rsid w:val="00166D4D"/>
    <w:rsid w:val="00166F09"/>
    <w:rsid w:val="00166F17"/>
    <w:rsid w:val="001671C8"/>
    <w:rsid w:val="0016723D"/>
    <w:rsid w:val="001672FA"/>
    <w:rsid w:val="00167758"/>
    <w:rsid w:val="0016787C"/>
    <w:rsid w:val="00167E4F"/>
    <w:rsid w:val="00170429"/>
    <w:rsid w:val="00170DF9"/>
    <w:rsid w:val="00170E84"/>
    <w:rsid w:val="00171158"/>
    <w:rsid w:val="00171658"/>
    <w:rsid w:val="00171B04"/>
    <w:rsid w:val="00171D48"/>
    <w:rsid w:val="00172A27"/>
    <w:rsid w:val="0017380C"/>
    <w:rsid w:val="00173D88"/>
    <w:rsid w:val="001748CB"/>
    <w:rsid w:val="00174A1D"/>
    <w:rsid w:val="00174B66"/>
    <w:rsid w:val="00174D2A"/>
    <w:rsid w:val="00176135"/>
    <w:rsid w:val="00176249"/>
    <w:rsid w:val="0017675F"/>
    <w:rsid w:val="00176CE9"/>
    <w:rsid w:val="00177008"/>
    <w:rsid w:val="00177743"/>
    <w:rsid w:val="0018035B"/>
    <w:rsid w:val="00180501"/>
    <w:rsid w:val="00180987"/>
    <w:rsid w:val="00180A93"/>
    <w:rsid w:val="00180BF3"/>
    <w:rsid w:val="00181F27"/>
    <w:rsid w:val="001823FF"/>
    <w:rsid w:val="00182565"/>
    <w:rsid w:val="00182C91"/>
    <w:rsid w:val="00183682"/>
    <w:rsid w:val="0018422D"/>
    <w:rsid w:val="00184A2F"/>
    <w:rsid w:val="00184C79"/>
    <w:rsid w:val="00184C8B"/>
    <w:rsid w:val="001850B8"/>
    <w:rsid w:val="0018517C"/>
    <w:rsid w:val="00185293"/>
    <w:rsid w:val="00185589"/>
    <w:rsid w:val="00185B37"/>
    <w:rsid w:val="00186915"/>
    <w:rsid w:val="00186989"/>
    <w:rsid w:val="00186BA7"/>
    <w:rsid w:val="0018708C"/>
    <w:rsid w:val="00187760"/>
    <w:rsid w:val="001878B3"/>
    <w:rsid w:val="00190348"/>
    <w:rsid w:val="00190823"/>
    <w:rsid w:val="00190D7C"/>
    <w:rsid w:val="0019154D"/>
    <w:rsid w:val="0019242A"/>
    <w:rsid w:val="0019245D"/>
    <w:rsid w:val="0019289E"/>
    <w:rsid w:val="00193DEB"/>
    <w:rsid w:val="001940FA"/>
    <w:rsid w:val="00194B72"/>
    <w:rsid w:val="00196329"/>
    <w:rsid w:val="00196504"/>
    <w:rsid w:val="00196ED2"/>
    <w:rsid w:val="001972C2"/>
    <w:rsid w:val="0019734C"/>
    <w:rsid w:val="00197747"/>
    <w:rsid w:val="001A02F7"/>
    <w:rsid w:val="001A0D00"/>
    <w:rsid w:val="001A253B"/>
    <w:rsid w:val="001A26DC"/>
    <w:rsid w:val="001A2D2A"/>
    <w:rsid w:val="001A3287"/>
    <w:rsid w:val="001A3377"/>
    <w:rsid w:val="001A418E"/>
    <w:rsid w:val="001A44AE"/>
    <w:rsid w:val="001A4FEE"/>
    <w:rsid w:val="001A525F"/>
    <w:rsid w:val="001A6B05"/>
    <w:rsid w:val="001A6FCC"/>
    <w:rsid w:val="001A747A"/>
    <w:rsid w:val="001A7A67"/>
    <w:rsid w:val="001A7C54"/>
    <w:rsid w:val="001A7F97"/>
    <w:rsid w:val="001B058C"/>
    <w:rsid w:val="001B10C1"/>
    <w:rsid w:val="001B1DAD"/>
    <w:rsid w:val="001B2619"/>
    <w:rsid w:val="001B2B2E"/>
    <w:rsid w:val="001B337A"/>
    <w:rsid w:val="001B3761"/>
    <w:rsid w:val="001B47FE"/>
    <w:rsid w:val="001B6887"/>
    <w:rsid w:val="001B6A79"/>
    <w:rsid w:val="001B6E4A"/>
    <w:rsid w:val="001B75C0"/>
    <w:rsid w:val="001B762B"/>
    <w:rsid w:val="001B7740"/>
    <w:rsid w:val="001B78B1"/>
    <w:rsid w:val="001B7D9B"/>
    <w:rsid w:val="001C0A56"/>
    <w:rsid w:val="001C0EA0"/>
    <w:rsid w:val="001C1970"/>
    <w:rsid w:val="001C2B9B"/>
    <w:rsid w:val="001C325A"/>
    <w:rsid w:val="001C39CA"/>
    <w:rsid w:val="001C3ADF"/>
    <w:rsid w:val="001C3DE4"/>
    <w:rsid w:val="001C4032"/>
    <w:rsid w:val="001C426C"/>
    <w:rsid w:val="001C42D7"/>
    <w:rsid w:val="001C4896"/>
    <w:rsid w:val="001C5429"/>
    <w:rsid w:val="001C5B3C"/>
    <w:rsid w:val="001C5B6C"/>
    <w:rsid w:val="001C5BC8"/>
    <w:rsid w:val="001C5E02"/>
    <w:rsid w:val="001C61D7"/>
    <w:rsid w:val="001C63AC"/>
    <w:rsid w:val="001D040C"/>
    <w:rsid w:val="001D05EA"/>
    <w:rsid w:val="001D105F"/>
    <w:rsid w:val="001D11D1"/>
    <w:rsid w:val="001D12D2"/>
    <w:rsid w:val="001D12EA"/>
    <w:rsid w:val="001D150E"/>
    <w:rsid w:val="001D1547"/>
    <w:rsid w:val="001D1A37"/>
    <w:rsid w:val="001D1EF3"/>
    <w:rsid w:val="001D24B3"/>
    <w:rsid w:val="001D2602"/>
    <w:rsid w:val="001D3746"/>
    <w:rsid w:val="001D3B9C"/>
    <w:rsid w:val="001D3FD5"/>
    <w:rsid w:val="001D469A"/>
    <w:rsid w:val="001D585D"/>
    <w:rsid w:val="001D5FBE"/>
    <w:rsid w:val="001D6268"/>
    <w:rsid w:val="001D6521"/>
    <w:rsid w:val="001D6EA2"/>
    <w:rsid w:val="001D6F2D"/>
    <w:rsid w:val="001D744F"/>
    <w:rsid w:val="001D7720"/>
    <w:rsid w:val="001D7E21"/>
    <w:rsid w:val="001E10B2"/>
    <w:rsid w:val="001E11AC"/>
    <w:rsid w:val="001E149F"/>
    <w:rsid w:val="001E1957"/>
    <w:rsid w:val="001E1A82"/>
    <w:rsid w:val="001E1F6C"/>
    <w:rsid w:val="001E21F0"/>
    <w:rsid w:val="001E2207"/>
    <w:rsid w:val="001E2377"/>
    <w:rsid w:val="001E2CF5"/>
    <w:rsid w:val="001E2D11"/>
    <w:rsid w:val="001E35BF"/>
    <w:rsid w:val="001E37B5"/>
    <w:rsid w:val="001E39DB"/>
    <w:rsid w:val="001E4A08"/>
    <w:rsid w:val="001E5325"/>
    <w:rsid w:val="001E537E"/>
    <w:rsid w:val="001E56ED"/>
    <w:rsid w:val="001E60BC"/>
    <w:rsid w:val="001E6255"/>
    <w:rsid w:val="001E6A68"/>
    <w:rsid w:val="001E6AEC"/>
    <w:rsid w:val="001E6BE9"/>
    <w:rsid w:val="001E6C81"/>
    <w:rsid w:val="001E6E7E"/>
    <w:rsid w:val="001E731A"/>
    <w:rsid w:val="001E7580"/>
    <w:rsid w:val="001E7BC3"/>
    <w:rsid w:val="001F01B1"/>
    <w:rsid w:val="001F0369"/>
    <w:rsid w:val="001F04FB"/>
    <w:rsid w:val="001F08DD"/>
    <w:rsid w:val="001F0A60"/>
    <w:rsid w:val="001F0AA5"/>
    <w:rsid w:val="001F148A"/>
    <w:rsid w:val="001F1604"/>
    <w:rsid w:val="001F19F9"/>
    <w:rsid w:val="001F282E"/>
    <w:rsid w:val="001F3AD9"/>
    <w:rsid w:val="001F3B32"/>
    <w:rsid w:val="001F3C1E"/>
    <w:rsid w:val="001F3CAE"/>
    <w:rsid w:val="001F4450"/>
    <w:rsid w:val="001F47C7"/>
    <w:rsid w:val="001F4B5D"/>
    <w:rsid w:val="001F5311"/>
    <w:rsid w:val="001F598E"/>
    <w:rsid w:val="001F5990"/>
    <w:rsid w:val="001F615D"/>
    <w:rsid w:val="001F622E"/>
    <w:rsid w:val="001F6364"/>
    <w:rsid w:val="001F6EE6"/>
    <w:rsid w:val="001F7008"/>
    <w:rsid w:val="001F73CC"/>
    <w:rsid w:val="001F7A63"/>
    <w:rsid w:val="001F7C73"/>
    <w:rsid w:val="001F7EB9"/>
    <w:rsid w:val="002000BB"/>
    <w:rsid w:val="00200395"/>
    <w:rsid w:val="00200651"/>
    <w:rsid w:val="0020106B"/>
    <w:rsid w:val="00201B03"/>
    <w:rsid w:val="00201FE7"/>
    <w:rsid w:val="00202034"/>
    <w:rsid w:val="0020320C"/>
    <w:rsid w:val="00203C5A"/>
    <w:rsid w:val="00204398"/>
    <w:rsid w:val="00205931"/>
    <w:rsid w:val="00206264"/>
    <w:rsid w:val="00206756"/>
    <w:rsid w:val="00206CBA"/>
    <w:rsid w:val="0020734D"/>
    <w:rsid w:val="0020769C"/>
    <w:rsid w:val="00207C9F"/>
    <w:rsid w:val="00207E88"/>
    <w:rsid w:val="002102DC"/>
    <w:rsid w:val="002103A6"/>
    <w:rsid w:val="002104CA"/>
    <w:rsid w:val="00210666"/>
    <w:rsid w:val="00211240"/>
    <w:rsid w:val="0021143C"/>
    <w:rsid w:val="00211696"/>
    <w:rsid w:val="0021169D"/>
    <w:rsid w:val="00211EC4"/>
    <w:rsid w:val="0021211E"/>
    <w:rsid w:val="0021253E"/>
    <w:rsid w:val="00212567"/>
    <w:rsid w:val="00212EC3"/>
    <w:rsid w:val="00213101"/>
    <w:rsid w:val="002138F3"/>
    <w:rsid w:val="00213F0E"/>
    <w:rsid w:val="00213FD0"/>
    <w:rsid w:val="0021469F"/>
    <w:rsid w:val="00214914"/>
    <w:rsid w:val="00214B19"/>
    <w:rsid w:val="00214D7E"/>
    <w:rsid w:val="002158FF"/>
    <w:rsid w:val="00215948"/>
    <w:rsid w:val="00215D4E"/>
    <w:rsid w:val="0021615A"/>
    <w:rsid w:val="00216A1A"/>
    <w:rsid w:val="00217209"/>
    <w:rsid w:val="00217543"/>
    <w:rsid w:val="00217CD4"/>
    <w:rsid w:val="00220113"/>
    <w:rsid w:val="002206BD"/>
    <w:rsid w:val="00220731"/>
    <w:rsid w:val="00221094"/>
    <w:rsid w:val="00221235"/>
    <w:rsid w:val="0022187B"/>
    <w:rsid w:val="00221925"/>
    <w:rsid w:val="00222156"/>
    <w:rsid w:val="002230FC"/>
    <w:rsid w:val="002233C7"/>
    <w:rsid w:val="00223D49"/>
    <w:rsid w:val="00223FEF"/>
    <w:rsid w:val="002240B0"/>
    <w:rsid w:val="002248B1"/>
    <w:rsid w:val="00224AEF"/>
    <w:rsid w:val="00224D7F"/>
    <w:rsid w:val="00224F0D"/>
    <w:rsid w:val="00225B45"/>
    <w:rsid w:val="00225FBB"/>
    <w:rsid w:val="00226303"/>
    <w:rsid w:val="0022659D"/>
    <w:rsid w:val="002266E4"/>
    <w:rsid w:val="002268FD"/>
    <w:rsid w:val="00226A93"/>
    <w:rsid w:val="0022724E"/>
    <w:rsid w:val="00227708"/>
    <w:rsid w:val="00227C4D"/>
    <w:rsid w:val="00230391"/>
    <w:rsid w:val="0023057B"/>
    <w:rsid w:val="002306E2"/>
    <w:rsid w:val="002307EA"/>
    <w:rsid w:val="0023125E"/>
    <w:rsid w:val="00231522"/>
    <w:rsid w:val="0023158B"/>
    <w:rsid w:val="00231A52"/>
    <w:rsid w:val="00231D71"/>
    <w:rsid w:val="002333A4"/>
    <w:rsid w:val="0023344C"/>
    <w:rsid w:val="002335D8"/>
    <w:rsid w:val="0023477A"/>
    <w:rsid w:val="002351D8"/>
    <w:rsid w:val="002354AF"/>
    <w:rsid w:val="00235B2A"/>
    <w:rsid w:val="00235B53"/>
    <w:rsid w:val="00235C08"/>
    <w:rsid w:val="00235C1B"/>
    <w:rsid w:val="00235C28"/>
    <w:rsid w:val="002362F8"/>
    <w:rsid w:val="00236A6F"/>
    <w:rsid w:val="0023701E"/>
    <w:rsid w:val="00237574"/>
    <w:rsid w:val="00237928"/>
    <w:rsid w:val="002379F5"/>
    <w:rsid w:val="00237E07"/>
    <w:rsid w:val="00240A2C"/>
    <w:rsid w:val="00240E2D"/>
    <w:rsid w:val="002413DB"/>
    <w:rsid w:val="002416B0"/>
    <w:rsid w:val="0024200F"/>
    <w:rsid w:val="00242208"/>
    <w:rsid w:val="002426C3"/>
    <w:rsid w:val="00243B0E"/>
    <w:rsid w:val="00243B6B"/>
    <w:rsid w:val="0024438F"/>
    <w:rsid w:val="002445BC"/>
    <w:rsid w:val="00244987"/>
    <w:rsid w:val="00245542"/>
    <w:rsid w:val="00245D13"/>
    <w:rsid w:val="0024706B"/>
    <w:rsid w:val="00247079"/>
    <w:rsid w:val="00247A84"/>
    <w:rsid w:val="00247B8D"/>
    <w:rsid w:val="00247FB0"/>
    <w:rsid w:val="0025081A"/>
    <w:rsid w:val="0025102A"/>
    <w:rsid w:val="0025247A"/>
    <w:rsid w:val="00252E23"/>
    <w:rsid w:val="00252FD5"/>
    <w:rsid w:val="002538E5"/>
    <w:rsid w:val="00253D87"/>
    <w:rsid w:val="00253E57"/>
    <w:rsid w:val="00254336"/>
    <w:rsid w:val="00255D75"/>
    <w:rsid w:val="00255DD3"/>
    <w:rsid w:val="00257273"/>
    <w:rsid w:val="00257625"/>
    <w:rsid w:val="00260301"/>
    <w:rsid w:val="0026170C"/>
    <w:rsid w:val="00261F50"/>
    <w:rsid w:val="00262E4F"/>
    <w:rsid w:val="002635A6"/>
    <w:rsid w:val="00263A2F"/>
    <w:rsid w:val="00263FFE"/>
    <w:rsid w:val="00264025"/>
    <w:rsid w:val="002643D1"/>
    <w:rsid w:val="00264418"/>
    <w:rsid w:val="0026511E"/>
    <w:rsid w:val="002656F3"/>
    <w:rsid w:val="00265D71"/>
    <w:rsid w:val="00266067"/>
    <w:rsid w:val="0026649E"/>
    <w:rsid w:val="00266F14"/>
    <w:rsid w:val="002676FE"/>
    <w:rsid w:val="00267BA4"/>
    <w:rsid w:val="00267F9E"/>
    <w:rsid w:val="0027043E"/>
    <w:rsid w:val="0027046F"/>
    <w:rsid w:val="00270636"/>
    <w:rsid w:val="00270C1B"/>
    <w:rsid w:val="00270E3F"/>
    <w:rsid w:val="00271054"/>
    <w:rsid w:val="0027177C"/>
    <w:rsid w:val="00271E6A"/>
    <w:rsid w:val="0027257C"/>
    <w:rsid w:val="002726E9"/>
    <w:rsid w:val="00273372"/>
    <w:rsid w:val="002736C4"/>
    <w:rsid w:val="00273925"/>
    <w:rsid w:val="0027469D"/>
    <w:rsid w:val="0027473B"/>
    <w:rsid w:val="00274852"/>
    <w:rsid w:val="002755C2"/>
    <w:rsid w:val="0027695A"/>
    <w:rsid w:val="00276A11"/>
    <w:rsid w:val="00276A31"/>
    <w:rsid w:val="002771BA"/>
    <w:rsid w:val="0027736A"/>
    <w:rsid w:val="00277432"/>
    <w:rsid w:val="00277756"/>
    <w:rsid w:val="00277B31"/>
    <w:rsid w:val="00277B71"/>
    <w:rsid w:val="00277C45"/>
    <w:rsid w:val="002800F1"/>
    <w:rsid w:val="002804FE"/>
    <w:rsid w:val="002807D0"/>
    <w:rsid w:val="0028156A"/>
    <w:rsid w:val="002818B2"/>
    <w:rsid w:val="00281D56"/>
    <w:rsid w:val="00281E30"/>
    <w:rsid w:val="0028235F"/>
    <w:rsid w:val="00282D38"/>
    <w:rsid w:val="00282DC8"/>
    <w:rsid w:val="00283300"/>
    <w:rsid w:val="00283680"/>
    <w:rsid w:val="00283CCE"/>
    <w:rsid w:val="00283FE6"/>
    <w:rsid w:val="00284225"/>
    <w:rsid w:val="00284D9F"/>
    <w:rsid w:val="00285202"/>
    <w:rsid w:val="002854F7"/>
    <w:rsid w:val="00285629"/>
    <w:rsid w:val="00287539"/>
    <w:rsid w:val="00287BE5"/>
    <w:rsid w:val="00287E28"/>
    <w:rsid w:val="002901CB"/>
    <w:rsid w:val="002905B9"/>
    <w:rsid w:val="002909E5"/>
    <w:rsid w:val="00290AA7"/>
    <w:rsid w:val="00291B29"/>
    <w:rsid w:val="00292070"/>
    <w:rsid w:val="002923A9"/>
    <w:rsid w:val="00292A37"/>
    <w:rsid w:val="0029381F"/>
    <w:rsid w:val="00293D9B"/>
    <w:rsid w:val="0029407F"/>
    <w:rsid w:val="0029416D"/>
    <w:rsid w:val="00294385"/>
    <w:rsid w:val="00294855"/>
    <w:rsid w:val="00294864"/>
    <w:rsid w:val="00294EDF"/>
    <w:rsid w:val="00295288"/>
    <w:rsid w:val="002952F1"/>
    <w:rsid w:val="00295670"/>
    <w:rsid w:val="00295804"/>
    <w:rsid w:val="00295A6C"/>
    <w:rsid w:val="00295ECB"/>
    <w:rsid w:val="00295FFA"/>
    <w:rsid w:val="00296442"/>
    <w:rsid w:val="0029674F"/>
    <w:rsid w:val="00296BA9"/>
    <w:rsid w:val="00296F41"/>
    <w:rsid w:val="00297D5A"/>
    <w:rsid w:val="002A017C"/>
    <w:rsid w:val="002A09A2"/>
    <w:rsid w:val="002A1FEB"/>
    <w:rsid w:val="002A223A"/>
    <w:rsid w:val="002A270A"/>
    <w:rsid w:val="002A27C5"/>
    <w:rsid w:val="002A282F"/>
    <w:rsid w:val="002A2874"/>
    <w:rsid w:val="002A28C7"/>
    <w:rsid w:val="002A28D2"/>
    <w:rsid w:val="002A3DA1"/>
    <w:rsid w:val="002A4251"/>
    <w:rsid w:val="002A4F46"/>
    <w:rsid w:val="002A5E16"/>
    <w:rsid w:val="002A5F29"/>
    <w:rsid w:val="002A5FAF"/>
    <w:rsid w:val="002A6CB9"/>
    <w:rsid w:val="002A75F2"/>
    <w:rsid w:val="002A7AE4"/>
    <w:rsid w:val="002B0272"/>
    <w:rsid w:val="002B0965"/>
    <w:rsid w:val="002B0B71"/>
    <w:rsid w:val="002B0F39"/>
    <w:rsid w:val="002B1A5E"/>
    <w:rsid w:val="002B1AC2"/>
    <w:rsid w:val="002B1F49"/>
    <w:rsid w:val="002B26B4"/>
    <w:rsid w:val="002B2E38"/>
    <w:rsid w:val="002B3ADD"/>
    <w:rsid w:val="002B4C0C"/>
    <w:rsid w:val="002B4D78"/>
    <w:rsid w:val="002B533B"/>
    <w:rsid w:val="002B5CA2"/>
    <w:rsid w:val="002B60C6"/>
    <w:rsid w:val="002B621E"/>
    <w:rsid w:val="002B717A"/>
    <w:rsid w:val="002B7669"/>
    <w:rsid w:val="002B7761"/>
    <w:rsid w:val="002B7E4D"/>
    <w:rsid w:val="002B7E6A"/>
    <w:rsid w:val="002C00C8"/>
    <w:rsid w:val="002C0D8D"/>
    <w:rsid w:val="002C1059"/>
    <w:rsid w:val="002C1361"/>
    <w:rsid w:val="002C139A"/>
    <w:rsid w:val="002C144C"/>
    <w:rsid w:val="002C16A6"/>
    <w:rsid w:val="002C1ACE"/>
    <w:rsid w:val="002C2CF2"/>
    <w:rsid w:val="002C4216"/>
    <w:rsid w:val="002C4DC5"/>
    <w:rsid w:val="002C4FE9"/>
    <w:rsid w:val="002C4FF7"/>
    <w:rsid w:val="002C54A5"/>
    <w:rsid w:val="002C5AB0"/>
    <w:rsid w:val="002C5AD7"/>
    <w:rsid w:val="002C5B5F"/>
    <w:rsid w:val="002C5B83"/>
    <w:rsid w:val="002C6337"/>
    <w:rsid w:val="002C6B47"/>
    <w:rsid w:val="002C6D83"/>
    <w:rsid w:val="002C6E3B"/>
    <w:rsid w:val="002C6FCF"/>
    <w:rsid w:val="002C724A"/>
    <w:rsid w:val="002C72C9"/>
    <w:rsid w:val="002C7DED"/>
    <w:rsid w:val="002C7E3E"/>
    <w:rsid w:val="002D11AD"/>
    <w:rsid w:val="002D16D1"/>
    <w:rsid w:val="002D1733"/>
    <w:rsid w:val="002D1979"/>
    <w:rsid w:val="002D2FC9"/>
    <w:rsid w:val="002D330A"/>
    <w:rsid w:val="002D3BA0"/>
    <w:rsid w:val="002D424C"/>
    <w:rsid w:val="002D4BDD"/>
    <w:rsid w:val="002D4CFB"/>
    <w:rsid w:val="002D50B6"/>
    <w:rsid w:val="002D602E"/>
    <w:rsid w:val="002D6314"/>
    <w:rsid w:val="002D63BE"/>
    <w:rsid w:val="002D6567"/>
    <w:rsid w:val="002D658D"/>
    <w:rsid w:val="002D66F6"/>
    <w:rsid w:val="002D6B94"/>
    <w:rsid w:val="002D6ED6"/>
    <w:rsid w:val="002D7508"/>
    <w:rsid w:val="002D7514"/>
    <w:rsid w:val="002D7628"/>
    <w:rsid w:val="002D7756"/>
    <w:rsid w:val="002D7984"/>
    <w:rsid w:val="002E01B9"/>
    <w:rsid w:val="002E0CC8"/>
    <w:rsid w:val="002E120C"/>
    <w:rsid w:val="002E18F7"/>
    <w:rsid w:val="002E1DC8"/>
    <w:rsid w:val="002E1F94"/>
    <w:rsid w:val="002E2491"/>
    <w:rsid w:val="002E29B8"/>
    <w:rsid w:val="002E3F10"/>
    <w:rsid w:val="002E43E1"/>
    <w:rsid w:val="002E58FF"/>
    <w:rsid w:val="002E5A57"/>
    <w:rsid w:val="002E61A2"/>
    <w:rsid w:val="002E63ED"/>
    <w:rsid w:val="002E67CC"/>
    <w:rsid w:val="002E67D6"/>
    <w:rsid w:val="002E7ED7"/>
    <w:rsid w:val="002F0A17"/>
    <w:rsid w:val="002F1080"/>
    <w:rsid w:val="002F10B3"/>
    <w:rsid w:val="002F1AAF"/>
    <w:rsid w:val="002F1DC4"/>
    <w:rsid w:val="002F2484"/>
    <w:rsid w:val="002F3166"/>
    <w:rsid w:val="002F34E4"/>
    <w:rsid w:val="002F3650"/>
    <w:rsid w:val="002F419B"/>
    <w:rsid w:val="002F50C1"/>
    <w:rsid w:val="002F56D9"/>
    <w:rsid w:val="002F5DA5"/>
    <w:rsid w:val="002F6061"/>
    <w:rsid w:val="002F6867"/>
    <w:rsid w:val="002F7155"/>
    <w:rsid w:val="002F7A6D"/>
    <w:rsid w:val="002F7BC9"/>
    <w:rsid w:val="002F7D98"/>
    <w:rsid w:val="002F7DEA"/>
    <w:rsid w:val="00300089"/>
    <w:rsid w:val="00300313"/>
    <w:rsid w:val="00300835"/>
    <w:rsid w:val="00300CEF"/>
    <w:rsid w:val="00300F88"/>
    <w:rsid w:val="00301753"/>
    <w:rsid w:val="00301836"/>
    <w:rsid w:val="003021EE"/>
    <w:rsid w:val="00302AE9"/>
    <w:rsid w:val="00302D3B"/>
    <w:rsid w:val="003030D2"/>
    <w:rsid w:val="00303380"/>
    <w:rsid w:val="00303C7D"/>
    <w:rsid w:val="00303DA0"/>
    <w:rsid w:val="00304AE9"/>
    <w:rsid w:val="00304ED0"/>
    <w:rsid w:val="00306643"/>
    <w:rsid w:val="003066DD"/>
    <w:rsid w:val="00306A8A"/>
    <w:rsid w:val="00306F17"/>
    <w:rsid w:val="00307031"/>
    <w:rsid w:val="00307044"/>
    <w:rsid w:val="003074BE"/>
    <w:rsid w:val="00307720"/>
    <w:rsid w:val="00307EB2"/>
    <w:rsid w:val="00307F99"/>
    <w:rsid w:val="0031041D"/>
    <w:rsid w:val="003105D8"/>
    <w:rsid w:val="00310A58"/>
    <w:rsid w:val="00310C01"/>
    <w:rsid w:val="00310D42"/>
    <w:rsid w:val="003110A3"/>
    <w:rsid w:val="0031160B"/>
    <w:rsid w:val="0031185D"/>
    <w:rsid w:val="003118D5"/>
    <w:rsid w:val="00311B49"/>
    <w:rsid w:val="003127DA"/>
    <w:rsid w:val="003128EE"/>
    <w:rsid w:val="00312995"/>
    <w:rsid w:val="00312DCC"/>
    <w:rsid w:val="0031311F"/>
    <w:rsid w:val="0031315E"/>
    <w:rsid w:val="003137C9"/>
    <w:rsid w:val="00313F04"/>
    <w:rsid w:val="0031424B"/>
    <w:rsid w:val="00314950"/>
    <w:rsid w:val="00314FA1"/>
    <w:rsid w:val="00315072"/>
    <w:rsid w:val="003154F9"/>
    <w:rsid w:val="0031558F"/>
    <w:rsid w:val="00315840"/>
    <w:rsid w:val="00315C0D"/>
    <w:rsid w:val="003163D6"/>
    <w:rsid w:val="003168F6"/>
    <w:rsid w:val="00316B29"/>
    <w:rsid w:val="00320098"/>
    <w:rsid w:val="00320B38"/>
    <w:rsid w:val="00320E0B"/>
    <w:rsid w:val="00320EEE"/>
    <w:rsid w:val="00321443"/>
    <w:rsid w:val="0032185D"/>
    <w:rsid w:val="00322FBB"/>
    <w:rsid w:val="00323EA3"/>
    <w:rsid w:val="00324185"/>
    <w:rsid w:val="00324466"/>
    <w:rsid w:val="00324BBF"/>
    <w:rsid w:val="003255FC"/>
    <w:rsid w:val="003256AD"/>
    <w:rsid w:val="003256E3"/>
    <w:rsid w:val="00325C46"/>
    <w:rsid w:val="003270AB"/>
    <w:rsid w:val="003271BF"/>
    <w:rsid w:val="0033032B"/>
    <w:rsid w:val="00330BD3"/>
    <w:rsid w:val="00331952"/>
    <w:rsid w:val="0033203A"/>
    <w:rsid w:val="003320C9"/>
    <w:rsid w:val="00332878"/>
    <w:rsid w:val="00334509"/>
    <w:rsid w:val="00334925"/>
    <w:rsid w:val="003356F9"/>
    <w:rsid w:val="0033594E"/>
    <w:rsid w:val="00336110"/>
    <w:rsid w:val="003366C8"/>
    <w:rsid w:val="00336978"/>
    <w:rsid w:val="0033714C"/>
    <w:rsid w:val="00337455"/>
    <w:rsid w:val="00337F94"/>
    <w:rsid w:val="003401F5"/>
    <w:rsid w:val="00340392"/>
    <w:rsid w:val="00340781"/>
    <w:rsid w:val="00341392"/>
    <w:rsid w:val="00341584"/>
    <w:rsid w:val="00341B70"/>
    <w:rsid w:val="003425C3"/>
    <w:rsid w:val="00342EDE"/>
    <w:rsid w:val="003433FA"/>
    <w:rsid w:val="003436B0"/>
    <w:rsid w:val="00343ADB"/>
    <w:rsid w:val="00343E7A"/>
    <w:rsid w:val="00343F3E"/>
    <w:rsid w:val="00344BD1"/>
    <w:rsid w:val="00344DED"/>
    <w:rsid w:val="00345337"/>
    <w:rsid w:val="00345350"/>
    <w:rsid w:val="00345E36"/>
    <w:rsid w:val="00345ECD"/>
    <w:rsid w:val="003463A2"/>
    <w:rsid w:val="00346766"/>
    <w:rsid w:val="00346B18"/>
    <w:rsid w:val="00346EC0"/>
    <w:rsid w:val="00347219"/>
    <w:rsid w:val="003477CC"/>
    <w:rsid w:val="00347ACB"/>
    <w:rsid w:val="00350367"/>
    <w:rsid w:val="00350AB4"/>
    <w:rsid w:val="00350B09"/>
    <w:rsid w:val="0035105A"/>
    <w:rsid w:val="003510A1"/>
    <w:rsid w:val="00351B8A"/>
    <w:rsid w:val="0035252A"/>
    <w:rsid w:val="003533C4"/>
    <w:rsid w:val="00353754"/>
    <w:rsid w:val="00353B8D"/>
    <w:rsid w:val="00353E64"/>
    <w:rsid w:val="00354346"/>
    <w:rsid w:val="003548A1"/>
    <w:rsid w:val="003550A8"/>
    <w:rsid w:val="00355337"/>
    <w:rsid w:val="00355741"/>
    <w:rsid w:val="00355762"/>
    <w:rsid w:val="00355AA4"/>
    <w:rsid w:val="003565BE"/>
    <w:rsid w:val="00356604"/>
    <w:rsid w:val="00356620"/>
    <w:rsid w:val="00356FBB"/>
    <w:rsid w:val="003573B9"/>
    <w:rsid w:val="00357718"/>
    <w:rsid w:val="00357DFE"/>
    <w:rsid w:val="003607CB"/>
    <w:rsid w:val="00361521"/>
    <w:rsid w:val="00361B71"/>
    <w:rsid w:val="00361BB4"/>
    <w:rsid w:val="00362FF0"/>
    <w:rsid w:val="00363428"/>
    <w:rsid w:val="003637BD"/>
    <w:rsid w:val="00363873"/>
    <w:rsid w:val="00363C4F"/>
    <w:rsid w:val="0036427A"/>
    <w:rsid w:val="00364D4E"/>
    <w:rsid w:val="00364ECD"/>
    <w:rsid w:val="003669A8"/>
    <w:rsid w:val="00366D86"/>
    <w:rsid w:val="00367115"/>
    <w:rsid w:val="00367440"/>
    <w:rsid w:val="00367A10"/>
    <w:rsid w:val="00367F30"/>
    <w:rsid w:val="00370754"/>
    <w:rsid w:val="003710D2"/>
    <w:rsid w:val="003713CF"/>
    <w:rsid w:val="00371E06"/>
    <w:rsid w:val="00371ECD"/>
    <w:rsid w:val="00372002"/>
    <w:rsid w:val="003725F8"/>
    <w:rsid w:val="00372B93"/>
    <w:rsid w:val="00373342"/>
    <w:rsid w:val="00373386"/>
    <w:rsid w:val="0037340E"/>
    <w:rsid w:val="003744D0"/>
    <w:rsid w:val="00374ABC"/>
    <w:rsid w:val="00374CD2"/>
    <w:rsid w:val="00374EF0"/>
    <w:rsid w:val="00375FC1"/>
    <w:rsid w:val="00376707"/>
    <w:rsid w:val="003779F1"/>
    <w:rsid w:val="003803D2"/>
    <w:rsid w:val="00380776"/>
    <w:rsid w:val="00380CA3"/>
    <w:rsid w:val="00381311"/>
    <w:rsid w:val="0038139B"/>
    <w:rsid w:val="0038190D"/>
    <w:rsid w:val="00381A26"/>
    <w:rsid w:val="00381A3F"/>
    <w:rsid w:val="00381B88"/>
    <w:rsid w:val="00381D41"/>
    <w:rsid w:val="00381D6B"/>
    <w:rsid w:val="00382624"/>
    <w:rsid w:val="0038274C"/>
    <w:rsid w:val="0038297C"/>
    <w:rsid w:val="003834EB"/>
    <w:rsid w:val="00384205"/>
    <w:rsid w:val="00385479"/>
    <w:rsid w:val="003855D2"/>
    <w:rsid w:val="00386228"/>
    <w:rsid w:val="003862AA"/>
    <w:rsid w:val="00386552"/>
    <w:rsid w:val="003865FA"/>
    <w:rsid w:val="00386611"/>
    <w:rsid w:val="00387478"/>
    <w:rsid w:val="003879F6"/>
    <w:rsid w:val="00387C00"/>
    <w:rsid w:val="00387C06"/>
    <w:rsid w:val="00387E05"/>
    <w:rsid w:val="003908AE"/>
    <w:rsid w:val="00390C23"/>
    <w:rsid w:val="003910D1"/>
    <w:rsid w:val="003911CA"/>
    <w:rsid w:val="00391ADD"/>
    <w:rsid w:val="00391B83"/>
    <w:rsid w:val="003923E3"/>
    <w:rsid w:val="0039332B"/>
    <w:rsid w:val="0039360B"/>
    <w:rsid w:val="00393670"/>
    <w:rsid w:val="00393BFD"/>
    <w:rsid w:val="00393C16"/>
    <w:rsid w:val="00393E49"/>
    <w:rsid w:val="003940CF"/>
    <w:rsid w:val="00394B85"/>
    <w:rsid w:val="003953BD"/>
    <w:rsid w:val="003959EE"/>
    <w:rsid w:val="0039615E"/>
    <w:rsid w:val="003966B5"/>
    <w:rsid w:val="00396C47"/>
    <w:rsid w:val="00397ADE"/>
    <w:rsid w:val="003A013A"/>
    <w:rsid w:val="003A09CE"/>
    <w:rsid w:val="003A1371"/>
    <w:rsid w:val="003A2813"/>
    <w:rsid w:val="003A294F"/>
    <w:rsid w:val="003A2A44"/>
    <w:rsid w:val="003A3282"/>
    <w:rsid w:val="003A3627"/>
    <w:rsid w:val="003A416E"/>
    <w:rsid w:val="003A4D7C"/>
    <w:rsid w:val="003A50E7"/>
    <w:rsid w:val="003A5D19"/>
    <w:rsid w:val="003A6506"/>
    <w:rsid w:val="003A66E7"/>
    <w:rsid w:val="003A6BD9"/>
    <w:rsid w:val="003A6C44"/>
    <w:rsid w:val="003A6F19"/>
    <w:rsid w:val="003A7343"/>
    <w:rsid w:val="003A7576"/>
    <w:rsid w:val="003A7D70"/>
    <w:rsid w:val="003B017B"/>
    <w:rsid w:val="003B04BB"/>
    <w:rsid w:val="003B056F"/>
    <w:rsid w:val="003B065F"/>
    <w:rsid w:val="003B06EE"/>
    <w:rsid w:val="003B192D"/>
    <w:rsid w:val="003B20DB"/>
    <w:rsid w:val="003B2685"/>
    <w:rsid w:val="003B34CC"/>
    <w:rsid w:val="003B355A"/>
    <w:rsid w:val="003B3C27"/>
    <w:rsid w:val="003B3F46"/>
    <w:rsid w:val="003B467A"/>
    <w:rsid w:val="003B519E"/>
    <w:rsid w:val="003B5339"/>
    <w:rsid w:val="003B53EA"/>
    <w:rsid w:val="003B588F"/>
    <w:rsid w:val="003B589F"/>
    <w:rsid w:val="003B6327"/>
    <w:rsid w:val="003B636A"/>
    <w:rsid w:val="003B66A8"/>
    <w:rsid w:val="003B6CF0"/>
    <w:rsid w:val="003B6E6C"/>
    <w:rsid w:val="003B7414"/>
    <w:rsid w:val="003B785E"/>
    <w:rsid w:val="003B7A44"/>
    <w:rsid w:val="003B7F0A"/>
    <w:rsid w:val="003C0365"/>
    <w:rsid w:val="003C039E"/>
    <w:rsid w:val="003C05C7"/>
    <w:rsid w:val="003C0B52"/>
    <w:rsid w:val="003C0BF8"/>
    <w:rsid w:val="003C0D85"/>
    <w:rsid w:val="003C1513"/>
    <w:rsid w:val="003C1D01"/>
    <w:rsid w:val="003C222E"/>
    <w:rsid w:val="003C2B51"/>
    <w:rsid w:val="003C34D0"/>
    <w:rsid w:val="003C3593"/>
    <w:rsid w:val="003C3832"/>
    <w:rsid w:val="003C3B0B"/>
    <w:rsid w:val="003C3E0D"/>
    <w:rsid w:val="003C4D1B"/>
    <w:rsid w:val="003C4D6F"/>
    <w:rsid w:val="003C4EAA"/>
    <w:rsid w:val="003C5025"/>
    <w:rsid w:val="003C5320"/>
    <w:rsid w:val="003C5531"/>
    <w:rsid w:val="003C5621"/>
    <w:rsid w:val="003C588C"/>
    <w:rsid w:val="003C58BA"/>
    <w:rsid w:val="003C6361"/>
    <w:rsid w:val="003C6711"/>
    <w:rsid w:val="003C697A"/>
    <w:rsid w:val="003C69DB"/>
    <w:rsid w:val="003C6AFD"/>
    <w:rsid w:val="003C7BCE"/>
    <w:rsid w:val="003D014E"/>
    <w:rsid w:val="003D027E"/>
    <w:rsid w:val="003D0656"/>
    <w:rsid w:val="003D0E65"/>
    <w:rsid w:val="003D1054"/>
    <w:rsid w:val="003D1BCB"/>
    <w:rsid w:val="003D2520"/>
    <w:rsid w:val="003D2783"/>
    <w:rsid w:val="003D2FF4"/>
    <w:rsid w:val="003D301B"/>
    <w:rsid w:val="003D32B4"/>
    <w:rsid w:val="003D35D6"/>
    <w:rsid w:val="003D3DFB"/>
    <w:rsid w:val="003D44FF"/>
    <w:rsid w:val="003D477C"/>
    <w:rsid w:val="003D483C"/>
    <w:rsid w:val="003D4C83"/>
    <w:rsid w:val="003D5412"/>
    <w:rsid w:val="003D6054"/>
    <w:rsid w:val="003D68F7"/>
    <w:rsid w:val="003D6971"/>
    <w:rsid w:val="003D6EAC"/>
    <w:rsid w:val="003D6ECA"/>
    <w:rsid w:val="003D6FB7"/>
    <w:rsid w:val="003D726C"/>
    <w:rsid w:val="003D7EB5"/>
    <w:rsid w:val="003D7F0C"/>
    <w:rsid w:val="003E00DA"/>
    <w:rsid w:val="003E09D5"/>
    <w:rsid w:val="003E0C6D"/>
    <w:rsid w:val="003E1261"/>
    <w:rsid w:val="003E1DAC"/>
    <w:rsid w:val="003E289D"/>
    <w:rsid w:val="003E2B10"/>
    <w:rsid w:val="003E3301"/>
    <w:rsid w:val="003E3318"/>
    <w:rsid w:val="003E38A8"/>
    <w:rsid w:val="003E3FE4"/>
    <w:rsid w:val="003E49C9"/>
    <w:rsid w:val="003E52D7"/>
    <w:rsid w:val="003E5473"/>
    <w:rsid w:val="003E5C39"/>
    <w:rsid w:val="003E5C87"/>
    <w:rsid w:val="003E5E54"/>
    <w:rsid w:val="003E5FD8"/>
    <w:rsid w:val="003E65C6"/>
    <w:rsid w:val="003E6EA5"/>
    <w:rsid w:val="003E6F54"/>
    <w:rsid w:val="003E723F"/>
    <w:rsid w:val="003E74DF"/>
    <w:rsid w:val="003E7A04"/>
    <w:rsid w:val="003F0189"/>
    <w:rsid w:val="003F0340"/>
    <w:rsid w:val="003F0546"/>
    <w:rsid w:val="003F0938"/>
    <w:rsid w:val="003F1188"/>
    <w:rsid w:val="003F12C0"/>
    <w:rsid w:val="003F24ED"/>
    <w:rsid w:val="003F2AAE"/>
    <w:rsid w:val="003F3226"/>
    <w:rsid w:val="003F3279"/>
    <w:rsid w:val="003F34C9"/>
    <w:rsid w:val="003F36EA"/>
    <w:rsid w:val="003F3E69"/>
    <w:rsid w:val="003F5016"/>
    <w:rsid w:val="003F5044"/>
    <w:rsid w:val="003F54AE"/>
    <w:rsid w:val="003F5ECD"/>
    <w:rsid w:val="003F606E"/>
    <w:rsid w:val="003F6303"/>
    <w:rsid w:val="003F69F5"/>
    <w:rsid w:val="003F6F48"/>
    <w:rsid w:val="003F70C0"/>
    <w:rsid w:val="003F76A2"/>
    <w:rsid w:val="003F7C8E"/>
    <w:rsid w:val="003F7E54"/>
    <w:rsid w:val="003F7F74"/>
    <w:rsid w:val="004004D2"/>
    <w:rsid w:val="00400F3E"/>
    <w:rsid w:val="004016C6"/>
    <w:rsid w:val="00402E28"/>
    <w:rsid w:val="00403EE5"/>
    <w:rsid w:val="004049B1"/>
    <w:rsid w:val="00404AEA"/>
    <w:rsid w:val="00404E12"/>
    <w:rsid w:val="00405049"/>
    <w:rsid w:val="00405134"/>
    <w:rsid w:val="004054BC"/>
    <w:rsid w:val="004055EC"/>
    <w:rsid w:val="00405800"/>
    <w:rsid w:val="004059D6"/>
    <w:rsid w:val="00405B44"/>
    <w:rsid w:val="00405C95"/>
    <w:rsid w:val="00405DF6"/>
    <w:rsid w:val="0040639E"/>
    <w:rsid w:val="00406AC3"/>
    <w:rsid w:val="00406ACB"/>
    <w:rsid w:val="0040736C"/>
    <w:rsid w:val="00407416"/>
    <w:rsid w:val="00407500"/>
    <w:rsid w:val="00407547"/>
    <w:rsid w:val="00407C08"/>
    <w:rsid w:val="004101E3"/>
    <w:rsid w:val="00410369"/>
    <w:rsid w:val="00410721"/>
    <w:rsid w:val="00410A36"/>
    <w:rsid w:val="004115ED"/>
    <w:rsid w:val="00411733"/>
    <w:rsid w:val="004128D9"/>
    <w:rsid w:val="004133F0"/>
    <w:rsid w:val="004134C7"/>
    <w:rsid w:val="004138D4"/>
    <w:rsid w:val="00413BD1"/>
    <w:rsid w:val="00414367"/>
    <w:rsid w:val="00414BDC"/>
    <w:rsid w:val="00414E25"/>
    <w:rsid w:val="00415F4E"/>
    <w:rsid w:val="0041663B"/>
    <w:rsid w:val="00416BC3"/>
    <w:rsid w:val="00416E9D"/>
    <w:rsid w:val="00416ECC"/>
    <w:rsid w:val="00420313"/>
    <w:rsid w:val="004205B0"/>
    <w:rsid w:val="004208BB"/>
    <w:rsid w:val="004209C2"/>
    <w:rsid w:val="0042110B"/>
    <w:rsid w:val="004211F1"/>
    <w:rsid w:val="00421811"/>
    <w:rsid w:val="00421A39"/>
    <w:rsid w:val="00421C65"/>
    <w:rsid w:val="004224C4"/>
    <w:rsid w:val="00422AB8"/>
    <w:rsid w:val="004230DA"/>
    <w:rsid w:val="00424090"/>
    <w:rsid w:val="00424C4E"/>
    <w:rsid w:val="004270A8"/>
    <w:rsid w:val="00427492"/>
    <w:rsid w:val="004274E7"/>
    <w:rsid w:val="00427868"/>
    <w:rsid w:val="00427956"/>
    <w:rsid w:val="00427D07"/>
    <w:rsid w:val="00427DF0"/>
    <w:rsid w:val="004307A9"/>
    <w:rsid w:val="00431186"/>
    <w:rsid w:val="00431F10"/>
    <w:rsid w:val="0043202A"/>
    <w:rsid w:val="00432174"/>
    <w:rsid w:val="004325A2"/>
    <w:rsid w:val="004325C7"/>
    <w:rsid w:val="00432B8E"/>
    <w:rsid w:val="004333E7"/>
    <w:rsid w:val="00433AD2"/>
    <w:rsid w:val="00433C94"/>
    <w:rsid w:val="00433E3D"/>
    <w:rsid w:val="00434526"/>
    <w:rsid w:val="004345EA"/>
    <w:rsid w:val="00434B51"/>
    <w:rsid w:val="00435F49"/>
    <w:rsid w:val="0043613B"/>
    <w:rsid w:val="004364F4"/>
    <w:rsid w:val="00436586"/>
    <w:rsid w:val="00436EC7"/>
    <w:rsid w:val="00436F0B"/>
    <w:rsid w:val="0043717F"/>
    <w:rsid w:val="0043785C"/>
    <w:rsid w:val="00437E12"/>
    <w:rsid w:val="004401FB"/>
    <w:rsid w:val="004403FD"/>
    <w:rsid w:val="00440984"/>
    <w:rsid w:val="00440C26"/>
    <w:rsid w:val="004418DC"/>
    <w:rsid w:val="00441A09"/>
    <w:rsid w:val="004421DF"/>
    <w:rsid w:val="004428AE"/>
    <w:rsid w:val="00442955"/>
    <w:rsid w:val="0044391D"/>
    <w:rsid w:val="00444921"/>
    <w:rsid w:val="004455DF"/>
    <w:rsid w:val="004457EE"/>
    <w:rsid w:val="00445D91"/>
    <w:rsid w:val="0044609F"/>
    <w:rsid w:val="004462DB"/>
    <w:rsid w:val="00446D64"/>
    <w:rsid w:val="0044751A"/>
    <w:rsid w:val="0044753D"/>
    <w:rsid w:val="00447648"/>
    <w:rsid w:val="004476F1"/>
    <w:rsid w:val="00447838"/>
    <w:rsid w:val="00447D7D"/>
    <w:rsid w:val="00450208"/>
    <w:rsid w:val="0045026B"/>
    <w:rsid w:val="004502B1"/>
    <w:rsid w:val="00450CBB"/>
    <w:rsid w:val="0045107C"/>
    <w:rsid w:val="00451433"/>
    <w:rsid w:val="004515CD"/>
    <w:rsid w:val="0045275C"/>
    <w:rsid w:val="004532DC"/>
    <w:rsid w:val="00453EB6"/>
    <w:rsid w:val="0045401C"/>
    <w:rsid w:val="004540A2"/>
    <w:rsid w:val="00454BE4"/>
    <w:rsid w:val="00454FA5"/>
    <w:rsid w:val="004550F6"/>
    <w:rsid w:val="004552EC"/>
    <w:rsid w:val="0045662A"/>
    <w:rsid w:val="00456702"/>
    <w:rsid w:val="00457423"/>
    <w:rsid w:val="00457C27"/>
    <w:rsid w:val="0046002D"/>
    <w:rsid w:val="00460DD0"/>
    <w:rsid w:val="00460E6A"/>
    <w:rsid w:val="00461075"/>
    <w:rsid w:val="004610F1"/>
    <w:rsid w:val="0046110A"/>
    <w:rsid w:val="00461628"/>
    <w:rsid w:val="0046179D"/>
    <w:rsid w:val="0046220A"/>
    <w:rsid w:val="00462610"/>
    <w:rsid w:val="004628F0"/>
    <w:rsid w:val="00462CC6"/>
    <w:rsid w:val="00462CF4"/>
    <w:rsid w:val="00462DFC"/>
    <w:rsid w:val="0046347C"/>
    <w:rsid w:val="004638D6"/>
    <w:rsid w:val="004648E2"/>
    <w:rsid w:val="00465082"/>
    <w:rsid w:val="004656E7"/>
    <w:rsid w:val="00465790"/>
    <w:rsid w:val="00467C34"/>
    <w:rsid w:val="00467CE0"/>
    <w:rsid w:val="00467E4F"/>
    <w:rsid w:val="00467FC2"/>
    <w:rsid w:val="00467FF9"/>
    <w:rsid w:val="0047018F"/>
    <w:rsid w:val="00470F55"/>
    <w:rsid w:val="00471625"/>
    <w:rsid w:val="00471728"/>
    <w:rsid w:val="00471A2F"/>
    <w:rsid w:val="004724CD"/>
    <w:rsid w:val="00472504"/>
    <w:rsid w:val="004726A0"/>
    <w:rsid w:val="0047275B"/>
    <w:rsid w:val="00472E69"/>
    <w:rsid w:val="004734C0"/>
    <w:rsid w:val="00473729"/>
    <w:rsid w:val="00473D5D"/>
    <w:rsid w:val="004744B5"/>
    <w:rsid w:val="00475F00"/>
    <w:rsid w:val="00476B8C"/>
    <w:rsid w:val="00476FCF"/>
    <w:rsid w:val="0047726E"/>
    <w:rsid w:val="0047747A"/>
    <w:rsid w:val="00477EA3"/>
    <w:rsid w:val="00477EC8"/>
    <w:rsid w:val="004804A3"/>
    <w:rsid w:val="00480A5E"/>
    <w:rsid w:val="00482A55"/>
    <w:rsid w:val="00482BF6"/>
    <w:rsid w:val="00483393"/>
    <w:rsid w:val="00483775"/>
    <w:rsid w:val="00483805"/>
    <w:rsid w:val="00483AC3"/>
    <w:rsid w:val="00483BA9"/>
    <w:rsid w:val="00483C01"/>
    <w:rsid w:val="00483E07"/>
    <w:rsid w:val="004844F3"/>
    <w:rsid w:val="004846BD"/>
    <w:rsid w:val="004846CA"/>
    <w:rsid w:val="00484798"/>
    <w:rsid w:val="00484F35"/>
    <w:rsid w:val="0048625C"/>
    <w:rsid w:val="00487492"/>
    <w:rsid w:val="00491B28"/>
    <w:rsid w:val="00492E91"/>
    <w:rsid w:val="0049320B"/>
    <w:rsid w:val="00493986"/>
    <w:rsid w:val="00493C08"/>
    <w:rsid w:val="004955FA"/>
    <w:rsid w:val="004964CD"/>
    <w:rsid w:val="00496597"/>
    <w:rsid w:val="00496A8A"/>
    <w:rsid w:val="00496B8D"/>
    <w:rsid w:val="00497013"/>
    <w:rsid w:val="004972AA"/>
    <w:rsid w:val="00497790"/>
    <w:rsid w:val="00497A44"/>
    <w:rsid w:val="00497D98"/>
    <w:rsid w:val="004A0E55"/>
    <w:rsid w:val="004A0F12"/>
    <w:rsid w:val="004A1AEB"/>
    <w:rsid w:val="004A2045"/>
    <w:rsid w:val="004A2786"/>
    <w:rsid w:val="004A2891"/>
    <w:rsid w:val="004A363C"/>
    <w:rsid w:val="004A37C6"/>
    <w:rsid w:val="004A38D2"/>
    <w:rsid w:val="004A3BB6"/>
    <w:rsid w:val="004A45F4"/>
    <w:rsid w:val="004A4774"/>
    <w:rsid w:val="004A4C32"/>
    <w:rsid w:val="004A4D84"/>
    <w:rsid w:val="004A4EF5"/>
    <w:rsid w:val="004A5254"/>
    <w:rsid w:val="004A5280"/>
    <w:rsid w:val="004A660D"/>
    <w:rsid w:val="004A7147"/>
    <w:rsid w:val="004A757F"/>
    <w:rsid w:val="004A7C0E"/>
    <w:rsid w:val="004A7C92"/>
    <w:rsid w:val="004B05A1"/>
    <w:rsid w:val="004B0AAE"/>
    <w:rsid w:val="004B1431"/>
    <w:rsid w:val="004B164A"/>
    <w:rsid w:val="004B18D4"/>
    <w:rsid w:val="004B1E48"/>
    <w:rsid w:val="004B20AA"/>
    <w:rsid w:val="004B2454"/>
    <w:rsid w:val="004B2681"/>
    <w:rsid w:val="004B28A0"/>
    <w:rsid w:val="004B530D"/>
    <w:rsid w:val="004B5B30"/>
    <w:rsid w:val="004B5CF3"/>
    <w:rsid w:val="004B6195"/>
    <w:rsid w:val="004B64A4"/>
    <w:rsid w:val="004B657E"/>
    <w:rsid w:val="004B6957"/>
    <w:rsid w:val="004B6E5F"/>
    <w:rsid w:val="004B72D9"/>
    <w:rsid w:val="004B77E0"/>
    <w:rsid w:val="004B781A"/>
    <w:rsid w:val="004C0291"/>
    <w:rsid w:val="004C05BC"/>
    <w:rsid w:val="004C0B60"/>
    <w:rsid w:val="004C0C93"/>
    <w:rsid w:val="004C17C3"/>
    <w:rsid w:val="004C1A02"/>
    <w:rsid w:val="004C2230"/>
    <w:rsid w:val="004C286C"/>
    <w:rsid w:val="004C28D5"/>
    <w:rsid w:val="004C3162"/>
    <w:rsid w:val="004C36C8"/>
    <w:rsid w:val="004C47F6"/>
    <w:rsid w:val="004C4E2D"/>
    <w:rsid w:val="004C5C2C"/>
    <w:rsid w:val="004C61B4"/>
    <w:rsid w:val="004C64B1"/>
    <w:rsid w:val="004C6F37"/>
    <w:rsid w:val="004C7156"/>
    <w:rsid w:val="004C7962"/>
    <w:rsid w:val="004C7D45"/>
    <w:rsid w:val="004D02F2"/>
    <w:rsid w:val="004D040E"/>
    <w:rsid w:val="004D0957"/>
    <w:rsid w:val="004D09E8"/>
    <w:rsid w:val="004D0C36"/>
    <w:rsid w:val="004D0E36"/>
    <w:rsid w:val="004D0EA7"/>
    <w:rsid w:val="004D11C4"/>
    <w:rsid w:val="004D12A6"/>
    <w:rsid w:val="004D136A"/>
    <w:rsid w:val="004D15CA"/>
    <w:rsid w:val="004D218C"/>
    <w:rsid w:val="004D2C69"/>
    <w:rsid w:val="004D2DB1"/>
    <w:rsid w:val="004D3E1C"/>
    <w:rsid w:val="004D491E"/>
    <w:rsid w:val="004D4C0F"/>
    <w:rsid w:val="004D5138"/>
    <w:rsid w:val="004D53BB"/>
    <w:rsid w:val="004D5895"/>
    <w:rsid w:val="004D5AF4"/>
    <w:rsid w:val="004D64D0"/>
    <w:rsid w:val="004D6A7B"/>
    <w:rsid w:val="004D6CE2"/>
    <w:rsid w:val="004D6D08"/>
    <w:rsid w:val="004D7868"/>
    <w:rsid w:val="004D7A97"/>
    <w:rsid w:val="004D7E2D"/>
    <w:rsid w:val="004E00C6"/>
    <w:rsid w:val="004E087B"/>
    <w:rsid w:val="004E0AA3"/>
    <w:rsid w:val="004E0E74"/>
    <w:rsid w:val="004E1576"/>
    <w:rsid w:val="004E1A5B"/>
    <w:rsid w:val="004E1A8A"/>
    <w:rsid w:val="004E1B40"/>
    <w:rsid w:val="004E1CAD"/>
    <w:rsid w:val="004E2327"/>
    <w:rsid w:val="004E24E8"/>
    <w:rsid w:val="004E2FF4"/>
    <w:rsid w:val="004E3B70"/>
    <w:rsid w:val="004E3F94"/>
    <w:rsid w:val="004E40C5"/>
    <w:rsid w:val="004E4393"/>
    <w:rsid w:val="004E4408"/>
    <w:rsid w:val="004E4A36"/>
    <w:rsid w:val="004E4F24"/>
    <w:rsid w:val="004E5085"/>
    <w:rsid w:val="004E55BD"/>
    <w:rsid w:val="004E5BBF"/>
    <w:rsid w:val="004E6018"/>
    <w:rsid w:val="004E6120"/>
    <w:rsid w:val="004E617D"/>
    <w:rsid w:val="004E6262"/>
    <w:rsid w:val="004E66F6"/>
    <w:rsid w:val="004E6B4B"/>
    <w:rsid w:val="004E7375"/>
    <w:rsid w:val="004E75D5"/>
    <w:rsid w:val="004E7947"/>
    <w:rsid w:val="004F02C6"/>
    <w:rsid w:val="004F0CE3"/>
    <w:rsid w:val="004F2294"/>
    <w:rsid w:val="004F25D4"/>
    <w:rsid w:val="004F2BC2"/>
    <w:rsid w:val="004F2F32"/>
    <w:rsid w:val="004F3A53"/>
    <w:rsid w:val="004F4099"/>
    <w:rsid w:val="004F40A1"/>
    <w:rsid w:val="004F436A"/>
    <w:rsid w:val="004F4477"/>
    <w:rsid w:val="004F4499"/>
    <w:rsid w:val="004F46BF"/>
    <w:rsid w:val="004F48AB"/>
    <w:rsid w:val="004F514F"/>
    <w:rsid w:val="004F54BD"/>
    <w:rsid w:val="004F552C"/>
    <w:rsid w:val="004F5BD9"/>
    <w:rsid w:val="004F5E86"/>
    <w:rsid w:val="004F62C3"/>
    <w:rsid w:val="004F667E"/>
    <w:rsid w:val="004F67FD"/>
    <w:rsid w:val="004F6B37"/>
    <w:rsid w:val="004F7079"/>
    <w:rsid w:val="004F767C"/>
    <w:rsid w:val="004F7A89"/>
    <w:rsid w:val="004F7EAA"/>
    <w:rsid w:val="004F7EE5"/>
    <w:rsid w:val="00500D41"/>
    <w:rsid w:val="00500ED4"/>
    <w:rsid w:val="005011E6"/>
    <w:rsid w:val="005019FF"/>
    <w:rsid w:val="00501D56"/>
    <w:rsid w:val="005023AA"/>
    <w:rsid w:val="0050272B"/>
    <w:rsid w:val="0050328D"/>
    <w:rsid w:val="00503579"/>
    <w:rsid w:val="005035D1"/>
    <w:rsid w:val="00503709"/>
    <w:rsid w:val="00503F28"/>
    <w:rsid w:val="0050429C"/>
    <w:rsid w:val="005044E0"/>
    <w:rsid w:val="00504EFC"/>
    <w:rsid w:val="00504FFD"/>
    <w:rsid w:val="005050DA"/>
    <w:rsid w:val="005057CA"/>
    <w:rsid w:val="005060A0"/>
    <w:rsid w:val="005065AF"/>
    <w:rsid w:val="00506719"/>
    <w:rsid w:val="00507174"/>
    <w:rsid w:val="00507570"/>
    <w:rsid w:val="00507DDC"/>
    <w:rsid w:val="00507FA7"/>
    <w:rsid w:val="005101AF"/>
    <w:rsid w:val="0051092F"/>
    <w:rsid w:val="00510F79"/>
    <w:rsid w:val="00511064"/>
    <w:rsid w:val="00511494"/>
    <w:rsid w:val="005115A2"/>
    <w:rsid w:val="00513368"/>
    <w:rsid w:val="00513FD5"/>
    <w:rsid w:val="005143C0"/>
    <w:rsid w:val="00514625"/>
    <w:rsid w:val="00514DCD"/>
    <w:rsid w:val="00515BD4"/>
    <w:rsid w:val="00516B16"/>
    <w:rsid w:val="00516B9C"/>
    <w:rsid w:val="00516BC7"/>
    <w:rsid w:val="00516D39"/>
    <w:rsid w:val="00517DF0"/>
    <w:rsid w:val="005201F0"/>
    <w:rsid w:val="005206E4"/>
    <w:rsid w:val="00520C6B"/>
    <w:rsid w:val="00521520"/>
    <w:rsid w:val="00521AF0"/>
    <w:rsid w:val="00521E5E"/>
    <w:rsid w:val="00521ECE"/>
    <w:rsid w:val="00522042"/>
    <w:rsid w:val="0052252A"/>
    <w:rsid w:val="005229D9"/>
    <w:rsid w:val="0052336E"/>
    <w:rsid w:val="00523781"/>
    <w:rsid w:val="00523E40"/>
    <w:rsid w:val="00524173"/>
    <w:rsid w:val="005241B0"/>
    <w:rsid w:val="00524650"/>
    <w:rsid w:val="005249D6"/>
    <w:rsid w:val="00524C1D"/>
    <w:rsid w:val="00524DA2"/>
    <w:rsid w:val="0052554A"/>
    <w:rsid w:val="0052576E"/>
    <w:rsid w:val="005258EC"/>
    <w:rsid w:val="00526A32"/>
    <w:rsid w:val="00526E86"/>
    <w:rsid w:val="00527473"/>
    <w:rsid w:val="0052799A"/>
    <w:rsid w:val="00527B83"/>
    <w:rsid w:val="00530801"/>
    <w:rsid w:val="00530A15"/>
    <w:rsid w:val="00530C14"/>
    <w:rsid w:val="005312D1"/>
    <w:rsid w:val="00531573"/>
    <w:rsid w:val="00531618"/>
    <w:rsid w:val="00531D40"/>
    <w:rsid w:val="00531D90"/>
    <w:rsid w:val="00531F06"/>
    <w:rsid w:val="00532619"/>
    <w:rsid w:val="0053288D"/>
    <w:rsid w:val="00532E38"/>
    <w:rsid w:val="005331CA"/>
    <w:rsid w:val="005340BA"/>
    <w:rsid w:val="00534377"/>
    <w:rsid w:val="0053449A"/>
    <w:rsid w:val="00534724"/>
    <w:rsid w:val="00534B73"/>
    <w:rsid w:val="00535A66"/>
    <w:rsid w:val="00535C81"/>
    <w:rsid w:val="00535D31"/>
    <w:rsid w:val="005361EA"/>
    <w:rsid w:val="0053680B"/>
    <w:rsid w:val="00536A42"/>
    <w:rsid w:val="00536B0D"/>
    <w:rsid w:val="00536D05"/>
    <w:rsid w:val="00536E1F"/>
    <w:rsid w:val="00537033"/>
    <w:rsid w:val="005377C1"/>
    <w:rsid w:val="00537933"/>
    <w:rsid w:val="005379AC"/>
    <w:rsid w:val="00537D1C"/>
    <w:rsid w:val="00537D53"/>
    <w:rsid w:val="00540182"/>
    <w:rsid w:val="00540E91"/>
    <w:rsid w:val="00541308"/>
    <w:rsid w:val="00541598"/>
    <w:rsid w:val="0054191C"/>
    <w:rsid w:val="00541CA9"/>
    <w:rsid w:val="00542AFB"/>
    <w:rsid w:val="0054336C"/>
    <w:rsid w:val="00543CC4"/>
    <w:rsid w:val="0054429A"/>
    <w:rsid w:val="005446B3"/>
    <w:rsid w:val="005459AD"/>
    <w:rsid w:val="00545EEC"/>
    <w:rsid w:val="00545F01"/>
    <w:rsid w:val="00545F70"/>
    <w:rsid w:val="00546BED"/>
    <w:rsid w:val="00546EDB"/>
    <w:rsid w:val="00550062"/>
    <w:rsid w:val="00550B1F"/>
    <w:rsid w:val="00550BE1"/>
    <w:rsid w:val="00550D4C"/>
    <w:rsid w:val="005510FE"/>
    <w:rsid w:val="00551135"/>
    <w:rsid w:val="005515EA"/>
    <w:rsid w:val="005521B1"/>
    <w:rsid w:val="00552572"/>
    <w:rsid w:val="005531F7"/>
    <w:rsid w:val="00553445"/>
    <w:rsid w:val="005535B7"/>
    <w:rsid w:val="005535D0"/>
    <w:rsid w:val="00553B2C"/>
    <w:rsid w:val="00553E0D"/>
    <w:rsid w:val="00554402"/>
    <w:rsid w:val="00555B47"/>
    <w:rsid w:val="00556447"/>
    <w:rsid w:val="00556835"/>
    <w:rsid w:val="00556D80"/>
    <w:rsid w:val="0055728C"/>
    <w:rsid w:val="00557A26"/>
    <w:rsid w:val="00557B32"/>
    <w:rsid w:val="00557D58"/>
    <w:rsid w:val="005604C8"/>
    <w:rsid w:val="005607A4"/>
    <w:rsid w:val="005607B1"/>
    <w:rsid w:val="0056091C"/>
    <w:rsid w:val="005611DF"/>
    <w:rsid w:val="005612E6"/>
    <w:rsid w:val="0056134C"/>
    <w:rsid w:val="00561410"/>
    <w:rsid w:val="00561603"/>
    <w:rsid w:val="00562C97"/>
    <w:rsid w:val="00562DB3"/>
    <w:rsid w:val="00564D20"/>
    <w:rsid w:val="00564EE1"/>
    <w:rsid w:val="0056568A"/>
    <w:rsid w:val="00566065"/>
    <w:rsid w:val="005666C1"/>
    <w:rsid w:val="00566A5A"/>
    <w:rsid w:val="0057087C"/>
    <w:rsid w:val="00570D68"/>
    <w:rsid w:val="0057140C"/>
    <w:rsid w:val="00571446"/>
    <w:rsid w:val="00571A78"/>
    <w:rsid w:val="005721DC"/>
    <w:rsid w:val="0057252B"/>
    <w:rsid w:val="005731AF"/>
    <w:rsid w:val="005731EC"/>
    <w:rsid w:val="0057337A"/>
    <w:rsid w:val="00573847"/>
    <w:rsid w:val="00573AE9"/>
    <w:rsid w:val="00573AF1"/>
    <w:rsid w:val="00573EBA"/>
    <w:rsid w:val="00574339"/>
    <w:rsid w:val="00574585"/>
    <w:rsid w:val="0057511D"/>
    <w:rsid w:val="005756B5"/>
    <w:rsid w:val="0057593F"/>
    <w:rsid w:val="00575E63"/>
    <w:rsid w:val="005778E8"/>
    <w:rsid w:val="00580529"/>
    <w:rsid w:val="00580872"/>
    <w:rsid w:val="0058211B"/>
    <w:rsid w:val="00582159"/>
    <w:rsid w:val="0058274E"/>
    <w:rsid w:val="0058436F"/>
    <w:rsid w:val="005845F6"/>
    <w:rsid w:val="00584A88"/>
    <w:rsid w:val="00584B45"/>
    <w:rsid w:val="00584C2E"/>
    <w:rsid w:val="0058527E"/>
    <w:rsid w:val="00585492"/>
    <w:rsid w:val="005855FC"/>
    <w:rsid w:val="00585878"/>
    <w:rsid w:val="00585FE2"/>
    <w:rsid w:val="00586074"/>
    <w:rsid w:val="00586854"/>
    <w:rsid w:val="00586907"/>
    <w:rsid w:val="005869ED"/>
    <w:rsid w:val="0058736C"/>
    <w:rsid w:val="00587396"/>
    <w:rsid w:val="00587A0A"/>
    <w:rsid w:val="00590F92"/>
    <w:rsid w:val="005910CD"/>
    <w:rsid w:val="0059174D"/>
    <w:rsid w:val="00592509"/>
    <w:rsid w:val="005931C1"/>
    <w:rsid w:val="00593EBE"/>
    <w:rsid w:val="0059409C"/>
    <w:rsid w:val="00594311"/>
    <w:rsid w:val="005946AD"/>
    <w:rsid w:val="00595302"/>
    <w:rsid w:val="005953A4"/>
    <w:rsid w:val="00596350"/>
    <w:rsid w:val="00596B51"/>
    <w:rsid w:val="005972DF"/>
    <w:rsid w:val="00597B7F"/>
    <w:rsid w:val="00597C7F"/>
    <w:rsid w:val="005A0361"/>
    <w:rsid w:val="005A1150"/>
    <w:rsid w:val="005A2658"/>
    <w:rsid w:val="005A3121"/>
    <w:rsid w:val="005A33C2"/>
    <w:rsid w:val="005A3517"/>
    <w:rsid w:val="005A38DB"/>
    <w:rsid w:val="005A3A11"/>
    <w:rsid w:val="005A3AA0"/>
    <w:rsid w:val="005A412C"/>
    <w:rsid w:val="005A4C32"/>
    <w:rsid w:val="005A4CAF"/>
    <w:rsid w:val="005A4DA4"/>
    <w:rsid w:val="005A5B05"/>
    <w:rsid w:val="005A5E93"/>
    <w:rsid w:val="005A5F47"/>
    <w:rsid w:val="005A5FD8"/>
    <w:rsid w:val="005A622A"/>
    <w:rsid w:val="005A6427"/>
    <w:rsid w:val="005A6522"/>
    <w:rsid w:val="005A6785"/>
    <w:rsid w:val="005A6CC4"/>
    <w:rsid w:val="005A6EBF"/>
    <w:rsid w:val="005A7017"/>
    <w:rsid w:val="005A79A4"/>
    <w:rsid w:val="005A7CCC"/>
    <w:rsid w:val="005B042E"/>
    <w:rsid w:val="005B16B4"/>
    <w:rsid w:val="005B263C"/>
    <w:rsid w:val="005B2EF2"/>
    <w:rsid w:val="005B33F3"/>
    <w:rsid w:val="005B386C"/>
    <w:rsid w:val="005B3994"/>
    <w:rsid w:val="005B43AA"/>
    <w:rsid w:val="005B4D54"/>
    <w:rsid w:val="005B4F56"/>
    <w:rsid w:val="005B4FA7"/>
    <w:rsid w:val="005B742D"/>
    <w:rsid w:val="005B794E"/>
    <w:rsid w:val="005B795B"/>
    <w:rsid w:val="005B7B58"/>
    <w:rsid w:val="005C009D"/>
    <w:rsid w:val="005C0778"/>
    <w:rsid w:val="005C112A"/>
    <w:rsid w:val="005C215C"/>
    <w:rsid w:val="005C252D"/>
    <w:rsid w:val="005C35C9"/>
    <w:rsid w:val="005C36B1"/>
    <w:rsid w:val="005C3E86"/>
    <w:rsid w:val="005C4487"/>
    <w:rsid w:val="005C4524"/>
    <w:rsid w:val="005C5AFD"/>
    <w:rsid w:val="005C5E41"/>
    <w:rsid w:val="005C6A60"/>
    <w:rsid w:val="005C6F8B"/>
    <w:rsid w:val="005C701B"/>
    <w:rsid w:val="005C7576"/>
    <w:rsid w:val="005C759F"/>
    <w:rsid w:val="005C7AF2"/>
    <w:rsid w:val="005C7BCD"/>
    <w:rsid w:val="005D0271"/>
    <w:rsid w:val="005D053F"/>
    <w:rsid w:val="005D0917"/>
    <w:rsid w:val="005D09D6"/>
    <w:rsid w:val="005D1492"/>
    <w:rsid w:val="005D1C7E"/>
    <w:rsid w:val="005D2074"/>
    <w:rsid w:val="005D21A7"/>
    <w:rsid w:val="005D29EB"/>
    <w:rsid w:val="005D2B05"/>
    <w:rsid w:val="005D2BB3"/>
    <w:rsid w:val="005D35AF"/>
    <w:rsid w:val="005D384C"/>
    <w:rsid w:val="005D3963"/>
    <w:rsid w:val="005D3C2A"/>
    <w:rsid w:val="005D3E87"/>
    <w:rsid w:val="005D3EDB"/>
    <w:rsid w:val="005D4187"/>
    <w:rsid w:val="005D45E6"/>
    <w:rsid w:val="005D4764"/>
    <w:rsid w:val="005D4892"/>
    <w:rsid w:val="005D4F71"/>
    <w:rsid w:val="005D5815"/>
    <w:rsid w:val="005D59E8"/>
    <w:rsid w:val="005D60AE"/>
    <w:rsid w:val="005D64A3"/>
    <w:rsid w:val="005D6B72"/>
    <w:rsid w:val="005D705E"/>
    <w:rsid w:val="005D7442"/>
    <w:rsid w:val="005D77A4"/>
    <w:rsid w:val="005E08C8"/>
    <w:rsid w:val="005E194E"/>
    <w:rsid w:val="005E1E5E"/>
    <w:rsid w:val="005E359B"/>
    <w:rsid w:val="005E37BD"/>
    <w:rsid w:val="005E3853"/>
    <w:rsid w:val="005E3A2C"/>
    <w:rsid w:val="005E3C09"/>
    <w:rsid w:val="005E3E16"/>
    <w:rsid w:val="005E4149"/>
    <w:rsid w:val="005E501F"/>
    <w:rsid w:val="005E54B0"/>
    <w:rsid w:val="005E57AA"/>
    <w:rsid w:val="005E69BB"/>
    <w:rsid w:val="005E7191"/>
    <w:rsid w:val="005F101A"/>
    <w:rsid w:val="005F16CB"/>
    <w:rsid w:val="005F1BC9"/>
    <w:rsid w:val="005F1EA0"/>
    <w:rsid w:val="005F27EF"/>
    <w:rsid w:val="005F2C82"/>
    <w:rsid w:val="005F2DBE"/>
    <w:rsid w:val="005F3663"/>
    <w:rsid w:val="005F37F8"/>
    <w:rsid w:val="005F3DF4"/>
    <w:rsid w:val="005F4114"/>
    <w:rsid w:val="005F529C"/>
    <w:rsid w:val="005F5402"/>
    <w:rsid w:val="005F5860"/>
    <w:rsid w:val="005F5A22"/>
    <w:rsid w:val="005F5AE8"/>
    <w:rsid w:val="005F648D"/>
    <w:rsid w:val="005F695F"/>
    <w:rsid w:val="005F6E89"/>
    <w:rsid w:val="005F716C"/>
    <w:rsid w:val="005F72E8"/>
    <w:rsid w:val="005F73AF"/>
    <w:rsid w:val="005F79E7"/>
    <w:rsid w:val="005F7E6C"/>
    <w:rsid w:val="006002CD"/>
    <w:rsid w:val="00600662"/>
    <w:rsid w:val="0060087C"/>
    <w:rsid w:val="00600A2F"/>
    <w:rsid w:val="00601656"/>
    <w:rsid w:val="00601C39"/>
    <w:rsid w:val="00601D1E"/>
    <w:rsid w:val="00602063"/>
    <w:rsid w:val="0060213F"/>
    <w:rsid w:val="0060374F"/>
    <w:rsid w:val="00603825"/>
    <w:rsid w:val="00603A50"/>
    <w:rsid w:val="00603D20"/>
    <w:rsid w:val="006047A6"/>
    <w:rsid w:val="00604CAC"/>
    <w:rsid w:val="00604CD7"/>
    <w:rsid w:val="0060528F"/>
    <w:rsid w:val="006052F4"/>
    <w:rsid w:val="006054F0"/>
    <w:rsid w:val="00605651"/>
    <w:rsid w:val="00605BE0"/>
    <w:rsid w:val="00605F12"/>
    <w:rsid w:val="00606387"/>
    <w:rsid w:val="00606962"/>
    <w:rsid w:val="00606A78"/>
    <w:rsid w:val="00606BF0"/>
    <w:rsid w:val="006073F2"/>
    <w:rsid w:val="00607EDF"/>
    <w:rsid w:val="00610A42"/>
    <w:rsid w:val="00611628"/>
    <w:rsid w:val="00611AEC"/>
    <w:rsid w:val="006140A5"/>
    <w:rsid w:val="00614535"/>
    <w:rsid w:val="00614543"/>
    <w:rsid w:val="00614592"/>
    <w:rsid w:val="00614E65"/>
    <w:rsid w:val="006151A9"/>
    <w:rsid w:val="006153CC"/>
    <w:rsid w:val="00615CDA"/>
    <w:rsid w:val="00616B87"/>
    <w:rsid w:val="00617535"/>
    <w:rsid w:val="00617689"/>
    <w:rsid w:val="00617BC7"/>
    <w:rsid w:val="00617E14"/>
    <w:rsid w:val="006206BC"/>
    <w:rsid w:val="006216E3"/>
    <w:rsid w:val="006217C4"/>
    <w:rsid w:val="0062182B"/>
    <w:rsid w:val="00621909"/>
    <w:rsid w:val="0062200D"/>
    <w:rsid w:val="006222AC"/>
    <w:rsid w:val="0062269B"/>
    <w:rsid w:val="00622C02"/>
    <w:rsid w:val="00622DAE"/>
    <w:rsid w:val="006231EC"/>
    <w:rsid w:val="00623E82"/>
    <w:rsid w:val="00623F29"/>
    <w:rsid w:val="006245E9"/>
    <w:rsid w:val="0062466A"/>
    <w:rsid w:val="0062488F"/>
    <w:rsid w:val="00624EDE"/>
    <w:rsid w:val="00625475"/>
    <w:rsid w:val="0062579F"/>
    <w:rsid w:val="00627B49"/>
    <w:rsid w:val="00627F7F"/>
    <w:rsid w:val="006303E4"/>
    <w:rsid w:val="006305CF"/>
    <w:rsid w:val="006307B1"/>
    <w:rsid w:val="006308EB"/>
    <w:rsid w:val="00630B65"/>
    <w:rsid w:val="006310C4"/>
    <w:rsid w:val="00631224"/>
    <w:rsid w:val="00631565"/>
    <w:rsid w:val="00631639"/>
    <w:rsid w:val="00632C62"/>
    <w:rsid w:val="00634786"/>
    <w:rsid w:val="006347A0"/>
    <w:rsid w:val="006347B8"/>
    <w:rsid w:val="00634916"/>
    <w:rsid w:val="00635206"/>
    <w:rsid w:val="00635ABA"/>
    <w:rsid w:val="00636039"/>
    <w:rsid w:val="00640141"/>
    <w:rsid w:val="006408E8"/>
    <w:rsid w:val="00640B74"/>
    <w:rsid w:val="00640BE2"/>
    <w:rsid w:val="00640CA9"/>
    <w:rsid w:val="00641390"/>
    <w:rsid w:val="00641CAB"/>
    <w:rsid w:val="00642189"/>
    <w:rsid w:val="0064229B"/>
    <w:rsid w:val="00642DB2"/>
    <w:rsid w:val="00643528"/>
    <w:rsid w:val="00643B1B"/>
    <w:rsid w:val="00643C46"/>
    <w:rsid w:val="00643ED7"/>
    <w:rsid w:val="006441B4"/>
    <w:rsid w:val="00645221"/>
    <w:rsid w:val="00645300"/>
    <w:rsid w:val="00645527"/>
    <w:rsid w:val="00645737"/>
    <w:rsid w:val="00645AE8"/>
    <w:rsid w:val="00646C0D"/>
    <w:rsid w:val="00647405"/>
    <w:rsid w:val="00647443"/>
    <w:rsid w:val="006474FF"/>
    <w:rsid w:val="00647749"/>
    <w:rsid w:val="0064794F"/>
    <w:rsid w:val="00647F96"/>
    <w:rsid w:val="00650901"/>
    <w:rsid w:val="006509A0"/>
    <w:rsid w:val="006509F6"/>
    <w:rsid w:val="00650AB7"/>
    <w:rsid w:val="00651C2C"/>
    <w:rsid w:val="00651E6F"/>
    <w:rsid w:val="00652310"/>
    <w:rsid w:val="0065236C"/>
    <w:rsid w:val="0065310D"/>
    <w:rsid w:val="0065319E"/>
    <w:rsid w:val="006532E9"/>
    <w:rsid w:val="00653A35"/>
    <w:rsid w:val="00653BD8"/>
    <w:rsid w:val="00653E08"/>
    <w:rsid w:val="00654025"/>
    <w:rsid w:val="006547D0"/>
    <w:rsid w:val="00654D09"/>
    <w:rsid w:val="0065515C"/>
    <w:rsid w:val="006558F5"/>
    <w:rsid w:val="00655CBC"/>
    <w:rsid w:val="006562F4"/>
    <w:rsid w:val="00656386"/>
    <w:rsid w:val="00656C7E"/>
    <w:rsid w:val="00656FF8"/>
    <w:rsid w:val="006572EA"/>
    <w:rsid w:val="0065774F"/>
    <w:rsid w:val="006578B4"/>
    <w:rsid w:val="00657F43"/>
    <w:rsid w:val="00660476"/>
    <w:rsid w:val="00660940"/>
    <w:rsid w:val="00660E70"/>
    <w:rsid w:val="00661469"/>
    <w:rsid w:val="00661D7A"/>
    <w:rsid w:val="00661DF5"/>
    <w:rsid w:val="00661FA1"/>
    <w:rsid w:val="006620E5"/>
    <w:rsid w:val="00662253"/>
    <w:rsid w:val="00662975"/>
    <w:rsid w:val="0066314E"/>
    <w:rsid w:val="00663B74"/>
    <w:rsid w:val="00665EF3"/>
    <w:rsid w:val="00665FD4"/>
    <w:rsid w:val="00665FE4"/>
    <w:rsid w:val="00666613"/>
    <w:rsid w:val="00666D42"/>
    <w:rsid w:val="00666F8C"/>
    <w:rsid w:val="006675D3"/>
    <w:rsid w:val="0067067E"/>
    <w:rsid w:val="0067069C"/>
    <w:rsid w:val="00670C39"/>
    <w:rsid w:val="00670EFC"/>
    <w:rsid w:val="006714DF"/>
    <w:rsid w:val="00671FD5"/>
    <w:rsid w:val="006726D5"/>
    <w:rsid w:val="00672F24"/>
    <w:rsid w:val="00672FB0"/>
    <w:rsid w:val="00673481"/>
    <w:rsid w:val="0067369D"/>
    <w:rsid w:val="006736FF"/>
    <w:rsid w:val="0067466E"/>
    <w:rsid w:val="00674819"/>
    <w:rsid w:val="00675654"/>
    <w:rsid w:val="00675A9C"/>
    <w:rsid w:val="00676806"/>
    <w:rsid w:val="00676832"/>
    <w:rsid w:val="00677001"/>
    <w:rsid w:val="00677200"/>
    <w:rsid w:val="0067738E"/>
    <w:rsid w:val="006773C4"/>
    <w:rsid w:val="00677A84"/>
    <w:rsid w:val="0068039F"/>
    <w:rsid w:val="006805D6"/>
    <w:rsid w:val="00680683"/>
    <w:rsid w:val="00681300"/>
    <w:rsid w:val="006813F5"/>
    <w:rsid w:val="0068172A"/>
    <w:rsid w:val="00681CFE"/>
    <w:rsid w:val="00682530"/>
    <w:rsid w:val="006825BA"/>
    <w:rsid w:val="00682611"/>
    <w:rsid w:val="00682797"/>
    <w:rsid w:val="00682B12"/>
    <w:rsid w:val="00682FD1"/>
    <w:rsid w:val="00683151"/>
    <w:rsid w:val="006832F4"/>
    <w:rsid w:val="006834FF"/>
    <w:rsid w:val="0068352D"/>
    <w:rsid w:val="00683530"/>
    <w:rsid w:val="0068357B"/>
    <w:rsid w:val="006838F3"/>
    <w:rsid w:val="00683EDC"/>
    <w:rsid w:val="0068433B"/>
    <w:rsid w:val="00684DC4"/>
    <w:rsid w:val="0068527B"/>
    <w:rsid w:val="0068559C"/>
    <w:rsid w:val="0068568B"/>
    <w:rsid w:val="00686484"/>
    <w:rsid w:val="00686EBE"/>
    <w:rsid w:val="006874C4"/>
    <w:rsid w:val="00687750"/>
    <w:rsid w:val="006900BF"/>
    <w:rsid w:val="006907AD"/>
    <w:rsid w:val="00690E4B"/>
    <w:rsid w:val="00690E54"/>
    <w:rsid w:val="00691769"/>
    <w:rsid w:val="00691BAD"/>
    <w:rsid w:val="00691E43"/>
    <w:rsid w:val="00691FC8"/>
    <w:rsid w:val="00692079"/>
    <w:rsid w:val="006924C4"/>
    <w:rsid w:val="00692B80"/>
    <w:rsid w:val="00693216"/>
    <w:rsid w:val="00693249"/>
    <w:rsid w:val="006936B2"/>
    <w:rsid w:val="00693948"/>
    <w:rsid w:val="00693A95"/>
    <w:rsid w:val="00693BA4"/>
    <w:rsid w:val="0069439A"/>
    <w:rsid w:val="00694853"/>
    <w:rsid w:val="00694BA2"/>
    <w:rsid w:val="00695078"/>
    <w:rsid w:val="0069524A"/>
    <w:rsid w:val="00695BFB"/>
    <w:rsid w:val="00695BFD"/>
    <w:rsid w:val="00695CC9"/>
    <w:rsid w:val="0069631F"/>
    <w:rsid w:val="0069641A"/>
    <w:rsid w:val="0069710D"/>
    <w:rsid w:val="0069725D"/>
    <w:rsid w:val="006A01F9"/>
    <w:rsid w:val="006A0261"/>
    <w:rsid w:val="006A0BA1"/>
    <w:rsid w:val="006A1759"/>
    <w:rsid w:val="006A1A15"/>
    <w:rsid w:val="006A1B6D"/>
    <w:rsid w:val="006A1F00"/>
    <w:rsid w:val="006A2121"/>
    <w:rsid w:val="006A2128"/>
    <w:rsid w:val="006A286E"/>
    <w:rsid w:val="006A3735"/>
    <w:rsid w:val="006A392E"/>
    <w:rsid w:val="006A3AF8"/>
    <w:rsid w:val="006A3EDB"/>
    <w:rsid w:val="006A4A3C"/>
    <w:rsid w:val="006A4F3F"/>
    <w:rsid w:val="006A5002"/>
    <w:rsid w:val="006A5272"/>
    <w:rsid w:val="006A5D9E"/>
    <w:rsid w:val="006A699D"/>
    <w:rsid w:val="006A6F57"/>
    <w:rsid w:val="006A7663"/>
    <w:rsid w:val="006A7821"/>
    <w:rsid w:val="006A7A2B"/>
    <w:rsid w:val="006B0310"/>
    <w:rsid w:val="006B0773"/>
    <w:rsid w:val="006B0823"/>
    <w:rsid w:val="006B0C38"/>
    <w:rsid w:val="006B0F00"/>
    <w:rsid w:val="006B12D4"/>
    <w:rsid w:val="006B18AC"/>
    <w:rsid w:val="006B1AEF"/>
    <w:rsid w:val="006B1B23"/>
    <w:rsid w:val="006B2028"/>
    <w:rsid w:val="006B2223"/>
    <w:rsid w:val="006B24F0"/>
    <w:rsid w:val="006B3344"/>
    <w:rsid w:val="006B35B7"/>
    <w:rsid w:val="006B3E45"/>
    <w:rsid w:val="006B3FDB"/>
    <w:rsid w:val="006B41C4"/>
    <w:rsid w:val="006B44C9"/>
    <w:rsid w:val="006B45F9"/>
    <w:rsid w:val="006B493A"/>
    <w:rsid w:val="006B4DA1"/>
    <w:rsid w:val="006B4E40"/>
    <w:rsid w:val="006B5FA1"/>
    <w:rsid w:val="006B6380"/>
    <w:rsid w:val="006B65A6"/>
    <w:rsid w:val="006B6E73"/>
    <w:rsid w:val="006B7B32"/>
    <w:rsid w:val="006B7DE2"/>
    <w:rsid w:val="006B7FB3"/>
    <w:rsid w:val="006C08E0"/>
    <w:rsid w:val="006C0C05"/>
    <w:rsid w:val="006C11DE"/>
    <w:rsid w:val="006C16C7"/>
    <w:rsid w:val="006C179B"/>
    <w:rsid w:val="006C1AF9"/>
    <w:rsid w:val="006C1BA1"/>
    <w:rsid w:val="006C232B"/>
    <w:rsid w:val="006C28AA"/>
    <w:rsid w:val="006C297B"/>
    <w:rsid w:val="006C3BB5"/>
    <w:rsid w:val="006C4ACE"/>
    <w:rsid w:val="006C4BE4"/>
    <w:rsid w:val="006C4D10"/>
    <w:rsid w:val="006C5A79"/>
    <w:rsid w:val="006C5D1D"/>
    <w:rsid w:val="006C6E21"/>
    <w:rsid w:val="006C7026"/>
    <w:rsid w:val="006C71DD"/>
    <w:rsid w:val="006C77EC"/>
    <w:rsid w:val="006C7F5F"/>
    <w:rsid w:val="006D059C"/>
    <w:rsid w:val="006D0EBB"/>
    <w:rsid w:val="006D130E"/>
    <w:rsid w:val="006D136C"/>
    <w:rsid w:val="006D31E2"/>
    <w:rsid w:val="006D3594"/>
    <w:rsid w:val="006D3BD3"/>
    <w:rsid w:val="006D3E27"/>
    <w:rsid w:val="006D3F7C"/>
    <w:rsid w:val="006D4A26"/>
    <w:rsid w:val="006D4C11"/>
    <w:rsid w:val="006D554C"/>
    <w:rsid w:val="006D561C"/>
    <w:rsid w:val="006D561E"/>
    <w:rsid w:val="006D5B93"/>
    <w:rsid w:val="006D5BFB"/>
    <w:rsid w:val="006D5F25"/>
    <w:rsid w:val="006D6419"/>
    <w:rsid w:val="006D67CD"/>
    <w:rsid w:val="006D6DB8"/>
    <w:rsid w:val="006D6EBC"/>
    <w:rsid w:val="006D7035"/>
    <w:rsid w:val="006D738D"/>
    <w:rsid w:val="006D7ABD"/>
    <w:rsid w:val="006D7E5C"/>
    <w:rsid w:val="006E00A6"/>
    <w:rsid w:val="006E0E08"/>
    <w:rsid w:val="006E1222"/>
    <w:rsid w:val="006E1423"/>
    <w:rsid w:val="006E1AB4"/>
    <w:rsid w:val="006E1C43"/>
    <w:rsid w:val="006E1D65"/>
    <w:rsid w:val="006E2166"/>
    <w:rsid w:val="006E2204"/>
    <w:rsid w:val="006E2303"/>
    <w:rsid w:val="006E37AC"/>
    <w:rsid w:val="006E3D60"/>
    <w:rsid w:val="006E5CB3"/>
    <w:rsid w:val="006E6B7A"/>
    <w:rsid w:val="006E7058"/>
    <w:rsid w:val="006E7C99"/>
    <w:rsid w:val="006F0CFB"/>
    <w:rsid w:val="006F1967"/>
    <w:rsid w:val="006F1D13"/>
    <w:rsid w:val="006F1DE5"/>
    <w:rsid w:val="006F1FE6"/>
    <w:rsid w:val="006F2516"/>
    <w:rsid w:val="006F3412"/>
    <w:rsid w:val="006F3882"/>
    <w:rsid w:val="006F3D8B"/>
    <w:rsid w:val="006F40A9"/>
    <w:rsid w:val="006F499C"/>
    <w:rsid w:val="006F5239"/>
    <w:rsid w:val="006F55F3"/>
    <w:rsid w:val="006F58FB"/>
    <w:rsid w:val="006F5B30"/>
    <w:rsid w:val="006F5DF7"/>
    <w:rsid w:val="006F600C"/>
    <w:rsid w:val="006F6769"/>
    <w:rsid w:val="006F72A3"/>
    <w:rsid w:val="006F73AD"/>
    <w:rsid w:val="006F7CD5"/>
    <w:rsid w:val="006F7FC0"/>
    <w:rsid w:val="007001CD"/>
    <w:rsid w:val="0070022F"/>
    <w:rsid w:val="00700D57"/>
    <w:rsid w:val="0070111B"/>
    <w:rsid w:val="0070113E"/>
    <w:rsid w:val="0070134A"/>
    <w:rsid w:val="00701D77"/>
    <w:rsid w:val="00701E1F"/>
    <w:rsid w:val="00701E34"/>
    <w:rsid w:val="00702993"/>
    <w:rsid w:val="007029AC"/>
    <w:rsid w:val="007033C0"/>
    <w:rsid w:val="007034FD"/>
    <w:rsid w:val="007036D5"/>
    <w:rsid w:val="007037D6"/>
    <w:rsid w:val="00703BF9"/>
    <w:rsid w:val="0070416C"/>
    <w:rsid w:val="00704AAE"/>
    <w:rsid w:val="00704F59"/>
    <w:rsid w:val="007055E9"/>
    <w:rsid w:val="00705694"/>
    <w:rsid w:val="00706538"/>
    <w:rsid w:val="00706774"/>
    <w:rsid w:val="0070687D"/>
    <w:rsid w:val="00706DD3"/>
    <w:rsid w:val="007079EC"/>
    <w:rsid w:val="00707BC8"/>
    <w:rsid w:val="00707C48"/>
    <w:rsid w:val="007102B0"/>
    <w:rsid w:val="007106C0"/>
    <w:rsid w:val="00710D3A"/>
    <w:rsid w:val="00710FAE"/>
    <w:rsid w:val="00711179"/>
    <w:rsid w:val="00711336"/>
    <w:rsid w:val="0071182A"/>
    <w:rsid w:val="00711C21"/>
    <w:rsid w:val="00711EE7"/>
    <w:rsid w:val="007121B0"/>
    <w:rsid w:val="007121FD"/>
    <w:rsid w:val="0071253F"/>
    <w:rsid w:val="00712F3E"/>
    <w:rsid w:val="007132C6"/>
    <w:rsid w:val="007132E0"/>
    <w:rsid w:val="007132EF"/>
    <w:rsid w:val="00713D94"/>
    <w:rsid w:val="00713F91"/>
    <w:rsid w:val="00714D0E"/>
    <w:rsid w:val="00714DCF"/>
    <w:rsid w:val="00714EA6"/>
    <w:rsid w:val="007152BE"/>
    <w:rsid w:val="00715469"/>
    <w:rsid w:val="00715623"/>
    <w:rsid w:val="007158EC"/>
    <w:rsid w:val="00716A3E"/>
    <w:rsid w:val="007171FD"/>
    <w:rsid w:val="007172E9"/>
    <w:rsid w:val="00720ED2"/>
    <w:rsid w:val="00721383"/>
    <w:rsid w:val="007215A1"/>
    <w:rsid w:val="00721E03"/>
    <w:rsid w:val="007229FF"/>
    <w:rsid w:val="00722A8A"/>
    <w:rsid w:val="007240F8"/>
    <w:rsid w:val="00724BBA"/>
    <w:rsid w:val="00724C8B"/>
    <w:rsid w:val="00725E6A"/>
    <w:rsid w:val="007260BE"/>
    <w:rsid w:val="007261CC"/>
    <w:rsid w:val="007269C2"/>
    <w:rsid w:val="00727A84"/>
    <w:rsid w:val="00727CA2"/>
    <w:rsid w:val="007301D9"/>
    <w:rsid w:val="00730225"/>
    <w:rsid w:val="00730726"/>
    <w:rsid w:val="00730759"/>
    <w:rsid w:val="00730A03"/>
    <w:rsid w:val="0073131E"/>
    <w:rsid w:val="0073175B"/>
    <w:rsid w:val="007324A2"/>
    <w:rsid w:val="007327BB"/>
    <w:rsid w:val="00732C72"/>
    <w:rsid w:val="007337B5"/>
    <w:rsid w:val="0073393F"/>
    <w:rsid w:val="00733EBE"/>
    <w:rsid w:val="007340EF"/>
    <w:rsid w:val="00734314"/>
    <w:rsid w:val="00735035"/>
    <w:rsid w:val="00735547"/>
    <w:rsid w:val="00735548"/>
    <w:rsid w:val="00736091"/>
    <w:rsid w:val="00736555"/>
    <w:rsid w:val="00736AF5"/>
    <w:rsid w:val="007374AD"/>
    <w:rsid w:val="007375AD"/>
    <w:rsid w:val="007377C6"/>
    <w:rsid w:val="00737AFA"/>
    <w:rsid w:val="00740106"/>
    <w:rsid w:val="00740794"/>
    <w:rsid w:val="00740B8F"/>
    <w:rsid w:val="00740F1E"/>
    <w:rsid w:val="00741A90"/>
    <w:rsid w:val="00742654"/>
    <w:rsid w:val="007426DA"/>
    <w:rsid w:val="00742CE4"/>
    <w:rsid w:val="007435B9"/>
    <w:rsid w:val="00744AB4"/>
    <w:rsid w:val="00744C71"/>
    <w:rsid w:val="00745BE9"/>
    <w:rsid w:val="00745C71"/>
    <w:rsid w:val="00746034"/>
    <w:rsid w:val="007464B1"/>
    <w:rsid w:val="007468D9"/>
    <w:rsid w:val="00746B2D"/>
    <w:rsid w:val="0074711C"/>
    <w:rsid w:val="00747BEB"/>
    <w:rsid w:val="007502B3"/>
    <w:rsid w:val="00750655"/>
    <w:rsid w:val="00750878"/>
    <w:rsid w:val="00750DDE"/>
    <w:rsid w:val="00751136"/>
    <w:rsid w:val="00751222"/>
    <w:rsid w:val="0075135D"/>
    <w:rsid w:val="007514B6"/>
    <w:rsid w:val="007521E3"/>
    <w:rsid w:val="0075220B"/>
    <w:rsid w:val="0075297C"/>
    <w:rsid w:val="00752D56"/>
    <w:rsid w:val="007530B6"/>
    <w:rsid w:val="00753579"/>
    <w:rsid w:val="00753D9A"/>
    <w:rsid w:val="007541D4"/>
    <w:rsid w:val="00754255"/>
    <w:rsid w:val="0075436E"/>
    <w:rsid w:val="00754819"/>
    <w:rsid w:val="00754AA7"/>
    <w:rsid w:val="00754D52"/>
    <w:rsid w:val="0075502B"/>
    <w:rsid w:val="007550B6"/>
    <w:rsid w:val="007553B1"/>
    <w:rsid w:val="007554EA"/>
    <w:rsid w:val="00755A92"/>
    <w:rsid w:val="00755AF2"/>
    <w:rsid w:val="00755E33"/>
    <w:rsid w:val="0075669B"/>
    <w:rsid w:val="00756C17"/>
    <w:rsid w:val="00756C1A"/>
    <w:rsid w:val="00757606"/>
    <w:rsid w:val="00757F63"/>
    <w:rsid w:val="007608E9"/>
    <w:rsid w:val="00761109"/>
    <w:rsid w:val="007614EA"/>
    <w:rsid w:val="007617C8"/>
    <w:rsid w:val="00761C37"/>
    <w:rsid w:val="00761D11"/>
    <w:rsid w:val="007623F8"/>
    <w:rsid w:val="0076285A"/>
    <w:rsid w:val="00762A8A"/>
    <w:rsid w:val="00762AD6"/>
    <w:rsid w:val="007633ED"/>
    <w:rsid w:val="00763964"/>
    <w:rsid w:val="00764E9B"/>
    <w:rsid w:val="00765A32"/>
    <w:rsid w:val="00765BB1"/>
    <w:rsid w:val="00765C89"/>
    <w:rsid w:val="00767262"/>
    <w:rsid w:val="007707C4"/>
    <w:rsid w:val="0077081D"/>
    <w:rsid w:val="00770DC9"/>
    <w:rsid w:val="00770F11"/>
    <w:rsid w:val="00770F85"/>
    <w:rsid w:val="00771794"/>
    <w:rsid w:val="007736A6"/>
    <w:rsid w:val="007737C8"/>
    <w:rsid w:val="007738D4"/>
    <w:rsid w:val="00773C56"/>
    <w:rsid w:val="007743C2"/>
    <w:rsid w:val="007744D5"/>
    <w:rsid w:val="00774B5D"/>
    <w:rsid w:val="00774D29"/>
    <w:rsid w:val="007750A9"/>
    <w:rsid w:val="007758C9"/>
    <w:rsid w:val="007765B3"/>
    <w:rsid w:val="00776FCE"/>
    <w:rsid w:val="0077733F"/>
    <w:rsid w:val="00777B29"/>
    <w:rsid w:val="00777D13"/>
    <w:rsid w:val="0078025E"/>
    <w:rsid w:val="00780DB9"/>
    <w:rsid w:val="00780F4A"/>
    <w:rsid w:val="00781600"/>
    <w:rsid w:val="00781754"/>
    <w:rsid w:val="00781D6D"/>
    <w:rsid w:val="0078253C"/>
    <w:rsid w:val="00782A99"/>
    <w:rsid w:val="007831AF"/>
    <w:rsid w:val="00783791"/>
    <w:rsid w:val="00783F01"/>
    <w:rsid w:val="00786C14"/>
    <w:rsid w:val="007870DE"/>
    <w:rsid w:val="007872B9"/>
    <w:rsid w:val="0078791B"/>
    <w:rsid w:val="00787D58"/>
    <w:rsid w:val="00790340"/>
    <w:rsid w:val="0079044E"/>
    <w:rsid w:val="0079135B"/>
    <w:rsid w:val="007913C8"/>
    <w:rsid w:val="00791DF9"/>
    <w:rsid w:val="00793105"/>
    <w:rsid w:val="00793BD9"/>
    <w:rsid w:val="00794E99"/>
    <w:rsid w:val="007955F7"/>
    <w:rsid w:val="00795A2F"/>
    <w:rsid w:val="00795DA5"/>
    <w:rsid w:val="007965A2"/>
    <w:rsid w:val="0079692C"/>
    <w:rsid w:val="00797470"/>
    <w:rsid w:val="0079776D"/>
    <w:rsid w:val="007979FF"/>
    <w:rsid w:val="00797A19"/>
    <w:rsid w:val="007A0367"/>
    <w:rsid w:val="007A0AD3"/>
    <w:rsid w:val="007A0E4F"/>
    <w:rsid w:val="007A1405"/>
    <w:rsid w:val="007A1758"/>
    <w:rsid w:val="007A214C"/>
    <w:rsid w:val="007A2575"/>
    <w:rsid w:val="007A2A11"/>
    <w:rsid w:val="007A2F63"/>
    <w:rsid w:val="007A39EC"/>
    <w:rsid w:val="007A39EE"/>
    <w:rsid w:val="007A3FC5"/>
    <w:rsid w:val="007A4075"/>
    <w:rsid w:val="007A4219"/>
    <w:rsid w:val="007A42FB"/>
    <w:rsid w:val="007A43CE"/>
    <w:rsid w:val="007A44E9"/>
    <w:rsid w:val="007A5900"/>
    <w:rsid w:val="007A6798"/>
    <w:rsid w:val="007A6884"/>
    <w:rsid w:val="007A6D0F"/>
    <w:rsid w:val="007A782B"/>
    <w:rsid w:val="007A785A"/>
    <w:rsid w:val="007A7E05"/>
    <w:rsid w:val="007B0A36"/>
    <w:rsid w:val="007B0A70"/>
    <w:rsid w:val="007B0CAB"/>
    <w:rsid w:val="007B0D91"/>
    <w:rsid w:val="007B1191"/>
    <w:rsid w:val="007B15B3"/>
    <w:rsid w:val="007B2B2D"/>
    <w:rsid w:val="007B2C02"/>
    <w:rsid w:val="007B2E22"/>
    <w:rsid w:val="007B3796"/>
    <w:rsid w:val="007B4371"/>
    <w:rsid w:val="007B4441"/>
    <w:rsid w:val="007B583F"/>
    <w:rsid w:val="007B6419"/>
    <w:rsid w:val="007B6506"/>
    <w:rsid w:val="007B6AA5"/>
    <w:rsid w:val="007B6B60"/>
    <w:rsid w:val="007B7682"/>
    <w:rsid w:val="007B776A"/>
    <w:rsid w:val="007C0227"/>
    <w:rsid w:val="007C0293"/>
    <w:rsid w:val="007C052D"/>
    <w:rsid w:val="007C0548"/>
    <w:rsid w:val="007C0AF7"/>
    <w:rsid w:val="007C14B6"/>
    <w:rsid w:val="007C1718"/>
    <w:rsid w:val="007C1C82"/>
    <w:rsid w:val="007C2184"/>
    <w:rsid w:val="007C21EA"/>
    <w:rsid w:val="007C2639"/>
    <w:rsid w:val="007C2843"/>
    <w:rsid w:val="007C290B"/>
    <w:rsid w:val="007C2965"/>
    <w:rsid w:val="007C2E33"/>
    <w:rsid w:val="007C2E49"/>
    <w:rsid w:val="007C3039"/>
    <w:rsid w:val="007C3983"/>
    <w:rsid w:val="007C3A6A"/>
    <w:rsid w:val="007C3D2C"/>
    <w:rsid w:val="007C3EC9"/>
    <w:rsid w:val="007C4299"/>
    <w:rsid w:val="007C49CB"/>
    <w:rsid w:val="007C4AE7"/>
    <w:rsid w:val="007C4B1B"/>
    <w:rsid w:val="007C4DB1"/>
    <w:rsid w:val="007C5363"/>
    <w:rsid w:val="007C566D"/>
    <w:rsid w:val="007C5943"/>
    <w:rsid w:val="007C5E01"/>
    <w:rsid w:val="007C69B7"/>
    <w:rsid w:val="007C757D"/>
    <w:rsid w:val="007C7C24"/>
    <w:rsid w:val="007C7C9E"/>
    <w:rsid w:val="007C7DF6"/>
    <w:rsid w:val="007D01F7"/>
    <w:rsid w:val="007D0E4F"/>
    <w:rsid w:val="007D10BC"/>
    <w:rsid w:val="007D1197"/>
    <w:rsid w:val="007D21E6"/>
    <w:rsid w:val="007D22E4"/>
    <w:rsid w:val="007D2C69"/>
    <w:rsid w:val="007D2E15"/>
    <w:rsid w:val="007D2E84"/>
    <w:rsid w:val="007D3275"/>
    <w:rsid w:val="007D35A5"/>
    <w:rsid w:val="007D3612"/>
    <w:rsid w:val="007D36FF"/>
    <w:rsid w:val="007D370E"/>
    <w:rsid w:val="007D3A60"/>
    <w:rsid w:val="007D4B28"/>
    <w:rsid w:val="007D4CDF"/>
    <w:rsid w:val="007D4DC0"/>
    <w:rsid w:val="007D576D"/>
    <w:rsid w:val="007D5EBF"/>
    <w:rsid w:val="007D6701"/>
    <w:rsid w:val="007D6C17"/>
    <w:rsid w:val="007D710D"/>
    <w:rsid w:val="007D7703"/>
    <w:rsid w:val="007D77A7"/>
    <w:rsid w:val="007D7B7A"/>
    <w:rsid w:val="007D7CDE"/>
    <w:rsid w:val="007E011C"/>
    <w:rsid w:val="007E1142"/>
    <w:rsid w:val="007E17C6"/>
    <w:rsid w:val="007E23FE"/>
    <w:rsid w:val="007E26DA"/>
    <w:rsid w:val="007E2AF0"/>
    <w:rsid w:val="007E2C65"/>
    <w:rsid w:val="007E3F04"/>
    <w:rsid w:val="007E40CC"/>
    <w:rsid w:val="007E43A8"/>
    <w:rsid w:val="007E4759"/>
    <w:rsid w:val="007E5F07"/>
    <w:rsid w:val="007E6B6C"/>
    <w:rsid w:val="007E6FBB"/>
    <w:rsid w:val="007E73F7"/>
    <w:rsid w:val="007E74B9"/>
    <w:rsid w:val="007E75DA"/>
    <w:rsid w:val="007F02CE"/>
    <w:rsid w:val="007F0E34"/>
    <w:rsid w:val="007F0F24"/>
    <w:rsid w:val="007F134F"/>
    <w:rsid w:val="007F15B9"/>
    <w:rsid w:val="007F1A19"/>
    <w:rsid w:val="007F1D97"/>
    <w:rsid w:val="007F270B"/>
    <w:rsid w:val="007F27BB"/>
    <w:rsid w:val="007F2FA4"/>
    <w:rsid w:val="007F3EFA"/>
    <w:rsid w:val="007F4662"/>
    <w:rsid w:val="007F4A51"/>
    <w:rsid w:val="007F4DC7"/>
    <w:rsid w:val="007F5480"/>
    <w:rsid w:val="007F5917"/>
    <w:rsid w:val="007F5A5A"/>
    <w:rsid w:val="007F5CEC"/>
    <w:rsid w:val="007F5E4A"/>
    <w:rsid w:val="00800742"/>
    <w:rsid w:val="0080133D"/>
    <w:rsid w:val="0080147F"/>
    <w:rsid w:val="008015C4"/>
    <w:rsid w:val="00801623"/>
    <w:rsid w:val="008032F5"/>
    <w:rsid w:val="00803C13"/>
    <w:rsid w:val="0080434B"/>
    <w:rsid w:val="00804514"/>
    <w:rsid w:val="00804773"/>
    <w:rsid w:val="00804B05"/>
    <w:rsid w:val="00806542"/>
    <w:rsid w:val="008066A9"/>
    <w:rsid w:val="008068A4"/>
    <w:rsid w:val="00806C98"/>
    <w:rsid w:val="00806FF4"/>
    <w:rsid w:val="00807011"/>
    <w:rsid w:val="00810026"/>
    <w:rsid w:val="00810143"/>
    <w:rsid w:val="00810278"/>
    <w:rsid w:val="00810507"/>
    <w:rsid w:val="008115A0"/>
    <w:rsid w:val="00811C1E"/>
    <w:rsid w:val="00811C44"/>
    <w:rsid w:val="008120B3"/>
    <w:rsid w:val="00812198"/>
    <w:rsid w:val="008122EE"/>
    <w:rsid w:val="00812B9F"/>
    <w:rsid w:val="00813C74"/>
    <w:rsid w:val="0081423D"/>
    <w:rsid w:val="00814336"/>
    <w:rsid w:val="00814E1E"/>
    <w:rsid w:val="00814FD6"/>
    <w:rsid w:val="0081521B"/>
    <w:rsid w:val="00815611"/>
    <w:rsid w:val="00815AC1"/>
    <w:rsid w:val="00816074"/>
    <w:rsid w:val="00816623"/>
    <w:rsid w:val="0081666D"/>
    <w:rsid w:val="00816837"/>
    <w:rsid w:val="00816A8F"/>
    <w:rsid w:val="0081761F"/>
    <w:rsid w:val="00817BEF"/>
    <w:rsid w:val="00817F2B"/>
    <w:rsid w:val="00820A7E"/>
    <w:rsid w:val="00821E8F"/>
    <w:rsid w:val="0082354F"/>
    <w:rsid w:val="008240DF"/>
    <w:rsid w:val="008245D1"/>
    <w:rsid w:val="00824E8F"/>
    <w:rsid w:val="00825158"/>
    <w:rsid w:val="008257A8"/>
    <w:rsid w:val="00825E57"/>
    <w:rsid w:val="0082616E"/>
    <w:rsid w:val="00826716"/>
    <w:rsid w:val="00826A24"/>
    <w:rsid w:val="00826BD9"/>
    <w:rsid w:val="00827337"/>
    <w:rsid w:val="00827599"/>
    <w:rsid w:val="00827C83"/>
    <w:rsid w:val="00827CFB"/>
    <w:rsid w:val="00827E2C"/>
    <w:rsid w:val="00830709"/>
    <w:rsid w:val="00830E8A"/>
    <w:rsid w:val="00830F48"/>
    <w:rsid w:val="00831542"/>
    <w:rsid w:val="00831B4D"/>
    <w:rsid w:val="00831F3A"/>
    <w:rsid w:val="00832263"/>
    <w:rsid w:val="00832906"/>
    <w:rsid w:val="00833093"/>
    <w:rsid w:val="00833749"/>
    <w:rsid w:val="00833CB6"/>
    <w:rsid w:val="008344E0"/>
    <w:rsid w:val="00834CC6"/>
    <w:rsid w:val="008351AD"/>
    <w:rsid w:val="008354D3"/>
    <w:rsid w:val="00835EFC"/>
    <w:rsid w:val="0083620A"/>
    <w:rsid w:val="0083697B"/>
    <w:rsid w:val="00836A26"/>
    <w:rsid w:val="008370CF"/>
    <w:rsid w:val="0083731E"/>
    <w:rsid w:val="00837C8C"/>
    <w:rsid w:val="00837D8E"/>
    <w:rsid w:val="0084106A"/>
    <w:rsid w:val="00841120"/>
    <w:rsid w:val="00841132"/>
    <w:rsid w:val="00841A42"/>
    <w:rsid w:val="00841A88"/>
    <w:rsid w:val="00842008"/>
    <w:rsid w:val="0084377A"/>
    <w:rsid w:val="00843AC2"/>
    <w:rsid w:val="00843FB8"/>
    <w:rsid w:val="008442BC"/>
    <w:rsid w:val="00844DBD"/>
    <w:rsid w:val="00845514"/>
    <w:rsid w:val="008459AA"/>
    <w:rsid w:val="00846797"/>
    <w:rsid w:val="008467BD"/>
    <w:rsid w:val="00846D31"/>
    <w:rsid w:val="0084776D"/>
    <w:rsid w:val="00847BED"/>
    <w:rsid w:val="00847E64"/>
    <w:rsid w:val="008502AD"/>
    <w:rsid w:val="00850DA6"/>
    <w:rsid w:val="0085118C"/>
    <w:rsid w:val="0085136F"/>
    <w:rsid w:val="00851E8C"/>
    <w:rsid w:val="00852006"/>
    <w:rsid w:val="0085236B"/>
    <w:rsid w:val="00852542"/>
    <w:rsid w:val="00852572"/>
    <w:rsid w:val="00852F74"/>
    <w:rsid w:val="008534A6"/>
    <w:rsid w:val="008538A6"/>
    <w:rsid w:val="00853C64"/>
    <w:rsid w:val="00853EFD"/>
    <w:rsid w:val="008543D9"/>
    <w:rsid w:val="00854881"/>
    <w:rsid w:val="00854DEC"/>
    <w:rsid w:val="008553A8"/>
    <w:rsid w:val="0085595C"/>
    <w:rsid w:val="00855998"/>
    <w:rsid w:val="00856488"/>
    <w:rsid w:val="0085703A"/>
    <w:rsid w:val="00857186"/>
    <w:rsid w:val="0085740C"/>
    <w:rsid w:val="008575F7"/>
    <w:rsid w:val="00857FCA"/>
    <w:rsid w:val="0086157B"/>
    <w:rsid w:val="00861662"/>
    <w:rsid w:val="00862605"/>
    <w:rsid w:val="0086260A"/>
    <w:rsid w:val="00862F10"/>
    <w:rsid w:val="00863C77"/>
    <w:rsid w:val="00863E63"/>
    <w:rsid w:val="00864A47"/>
    <w:rsid w:val="00864DC1"/>
    <w:rsid w:val="00865A1C"/>
    <w:rsid w:val="00865B11"/>
    <w:rsid w:val="00866C75"/>
    <w:rsid w:val="008678F6"/>
    <w:rsid w:val="008708B3"/>
    <w:rsid w:val="00870D2C"/>
    <w:rsid w:val="00870E6B"/>
    <w:rsid w:val="00870EC3"/>
    <w:rsid w:val="008711B9"/>
    <w:rsid w:val="00871920"/>
    <w:rsid w:val="00871A9A"/>
    <w:rsid w:val="00871E7A"/>
    <w:rsid w:val="00873702"/>
    <w:rsid w:val="008737F3"/>
    <w:rsid w:val="00873D25"/>
    <w:rsid w:val="00873F68"/>
    <w:rsid w:val="00874233"/>
    <w:rsid w:val="008745A7"/>
    <w:rsid w:val="0087476E"/>
    <w:rsid w:val="008747A4"/>
    <w:rsid w:val="00874811"/>
    <w:rsid w:val="00874A4F"/>
    <w:rsid w:val="00875691"/>
    <w:rsid w:val="00875704"/>
    <w:rsid w:val="00875E68"/>
    <w:rsid w:val="008763CA"/>
    <w:rsid w:val="00876411"/>
    <w:rsid w:val="00876696"/>
    <w:rsid w:val="008806B3"/>
    <w:rsid w:val="00881562"/>
    <w:rsid w:val="00881B51"/>
    <w:rsid w:val="00882E3C"/>
    <w:rsid w:val="0088309A"/>
    <w:rsid w:val="008841C7"/>
    <w:rsid w:val="00884371"/>
    <w:rsid w:val="0088464C"/>
    <w:rsid w:val="008848C6"/>
    <w:rsid w:val="00884AA0"/>
    <w:rsid w:val="00884BD2"/>
    <w:rsid w:val="00884DD9"/>
    <w:rsid w:val="00884E22"/>
    <w:rsid w:val="0088579D"/>
    <w:rsid w:val="00885E8B"/>
    <w:rsid w:val="00885ED8"/>
    <w:rsid w:val="008868C6"/>
    <w:rsid w:val="008868D0"/>
    <w:rsid w:val="008868E1"/>
    <w:rsid w:val="00886C2E"/>
    <w:rsid w:val="00887859"/>
    <w:rsid w:val="00887B4A"/>
    <w:rsid w:val="00887BAE"/>
    <w:rsid w:val="008904DF"/>
    <w:rsid w:val="00890658"/>
    <w:rsid w:val="00890A28"/>
    <w:rsid w:val="00890C0C"/>
    <w:rsid w:val="00891816"/>
    <w:rsid w:val="00891DFA"/>
    <w:rsid w:val="00892344"/>
    <w:rsid w:val="00892A49"/>
    <w:rsid w:val="00892B3F"/>
    <w:rsid w:val="0089342B"/>
    <w:rsid w:val="00893570"/>
    <w:rsid w:val="008935E5"/>
    <w:rsid w:val="008937E1"/>
    <w:rsid w:val="0089383F"/>
    <w:rsid w:val="008938F7"/>
    <w:rsid w:val="00893B13"/>
    <w:rsid w:val="008940C4"/>
    <w:rsid w:val="00894198"/>
    <w:rsid w:val="00894A7D"/>
    <w:rsid w:val="00894AF2"/>
    <w:rsid w:val="00894BA9"/>
    <w:rsid w:val="00895386"/>
    <w:rsid w:val="00895C3B"/>
    <w:rsid w:val="00896299"/>
    <w:rsid w:val="0089695B"/>
    <w:rsid w:val="0089696B"/>
    <w:rsid w:val="00896B12"/>
    <w:rsid w:val="00896ECD"/>
    <w:rsid w:val="00897379"/>
    <w:rsid w:val="0089794D"/>
    <w:rsid w:val="00897AAA"/>
    <w:rsid w:val="00897BE5"/>
    <w:rsid w:val="008A02CA"/>
    <w:rsid w:val="008A088C"/>
    <w:rsid w:val="008A12A9"/>
    <w:rsid w:val="008A130B"/>
    <w:rsid w:val="008A1753"/>
    <w:rsid w:val="008A1A5B"/>
    <w:rsid w:val="008A1BC1"/>
    <w:rsid w:val="008A1D05"/>
    <w:rsid w:val="008A1D8D"/>
    <w:rsid w:val="008A1E27"/>
    <w:rsid w:val="008A298C"/>
    <w:rsid w:val="008A2B4F"/>
    <w:rsid w:val="008A2C44"/>
    <w:rsid w:val="008A429D"/>
    <w:rsid w:val="008A4805"/>
    <w:rsid w:val="008A4EC5"/>
    <w:rsid w:val="008A626A"/>
    <w:rsid w:val="008A6D04"/>
    <w:rsid w:val="008A729C"/>
    <w:rsid w:val="008A788E"/>
    <w:rsid w:val="008A7AAC"/>
    <w:rsid w:val="008B0225"/>
    <w:rsid w:val="008B0EC4"/>
    <w:rsid w:val="008B1D91"/>
    <w:rsid w:val="008B22DE"/>
    <w:rsid w:val="008B3FAD"/>
    <w:rsid w:val="008B46C5"/>
    <w:rsid w:val="008B46C9"/>
    <w:rsid w:val="008B4BB8"/>
    <w:rsid w:val="008B60DA"/>
    <w:rsid w:val="008B671F"/>
    <w:rsid w:val="008B680B"/>
    <w:rsid w:val="008B69FE"/>
    <w:rsid w:val="008B6DCC"/>
    <w:rsid w:val="008B6E64"/>
    <w:rsid w:val="008B6FCC"/>
    <w:rsid w:val="008B7623"/>
    <w:rsid w:val="008B78F6"/>
    <w:rsid w:val="008B7C2C"/>
    <w:rsid w:val="008B7E1C"/>
    <w:rsid w:val="008B7EBF"/>
    <w:rsid w:val="008C05A6"/>
    <w:rsid w:val="008C07FA"/>
    <w:rsid w:val="008C08E7"/>
    <w:rsid w:val="008C0929"/>
    <w:rsid w:val="008C1680"/>
    <w:rsid w:val="008C1C2E"/>
    <w:rsid w:val="008C1E7A"/>
    <w:rsid w:val="008C1E8A"/>
    <w:rsid w:val="008C29A7"/>
    <w:rsid w:val="008C2DB9"/>
    <w:rsid w:val="008C2FD5"/>
    <w:rsid w:val="008C367D"/>
    <w:rsid w:val="008C3C2C"/>
    <w:rsid w:val="008C41D0"/>
    <w:rsid w:val="008C42AE"/>
    <w:rsid w:val="008C42BD"/>
    <w:rsid w:val="008C4CEA"/>
    <w:rsid w:val="008C5791"/>
    <w:rsid w:val="008C5C6D"/>
    <w:rsid w:val="008C649E"/>
    <w:rsid w:val="008C6510"/>
    <w:rsid w:val="008C68D6"/>
    <w:rsid w:val="008C751E"/>
    <w:rsid w:val="008C7A59"/>
    <w:rsid w:val="008D03EA"/>
    <w:rsid w:val="008D0524"/>
    <w:rsid w:val="008D0848"/>
    <w:rsid w:val="008D21FC"/>
    <w:rsid w:val="008D290B"/>
    <w:rsid w:val="008D2EC4"/>
    <w:rsid w:val="008D2F14"/>
    <w:rsid w:val="008D30EC"/>
    <w:rsid w:val="008D33B8"/>
    <w:rsid w:val="008D340E"/>
    <w:rsid w:val="008D3AB6"/>
    <w:rsid w:val="008D4114"/>
    <w:rsid w:val="008D4807"/>
    <w:rsid w:val="008D4E14"/>
    <w:rsid w:val="008D4F9D"/>
    <w:rsid w:val="008D5327"/>
    <w:rsid w:val="008D5A57"/>
    <w:rsid w:val="008D5B73"/>
    <w:rsid w:val="008D6387"/>
    <w:rsid w:val="008D6427"/>
    <w:rsid w:val="008D6957"/>
    <w:rsid w:val="008D7A9A"/>
    <w:rsid w:val="008D7DC0"/>
    <w:rsid w:val="008D7E40"/>
    <w:rsid w:val="008E0094"/>
    <w:rsid w:val="008E02B3"/>
    <w:rsid w:val="008E04ED"/>
    <w:rsid w:val="008E160D"/>
    <w:rsid w:val="008E2360"/>
    <w:rsid w:val="008E26B2"/>
    <w:rsid w:val="008E28DC"/>
    <w:rsid w:val="008E3961"/>
    <w:rsid w:val="008E5081"/>
    <w:rsid w:val="008E5115"/>
    <w:rsid w:val="008E5240"/>
    <w:rsid w:val="008E55DC"/>
    <w:rsid w:val="008E5F6F"/>
    <w:rsid w:val="008E63F7"/>
    <w:rsid w:val="008E6577"/>
    <w:rsid w:val="008E66D4"/>
    <w:rsid w:val="008E702F"/>
    <w:rsid w:val="008E727F"/>
    <w:rsid w:val="008E72EF"/>
    <w:rsid w:val="008E7359"/>
    <w:rsid w:val="008E7915"/>
    <w:rsid w:val="008E7BE2"/>
    <w:rsid w:val="008E7E13"/>
    <w:rsid w:val="008E7E4C"/>
    <w:rsid w:val="008E7F77"/>
    <w:rsid w:val="008F15F6"/>
    <w:rsid w:val="008F1E3B"/>
    <w:rsid w:val="008F1EBC"/>
    <w:rsid w:val="008F2309"/>
    <w:rsid w:val="008F2731"/>
    <w:rsid w:val="008F286C"/>
    <w:rsid w:val="008F2A61"/>
    <w:rsid w:val="008F31D7"/>
    <w:rsid w:val="008F31DB"/>
    <w:rsid w:val="008F3371"/>
    <w:rsid w:val="008F33AD"/>
    <w:rsid w:val="008F37D2"/>
    <w:rsid w:val="008F4173"/>
    <w:rsid w:val="008F4CC5"/>
    <w:rsid w:val="008F4D20"/>
    <w:rsid w:val="008F5071"/>
    <w:rsid w:val="008F5086"/>
    <w:rsid w:val="008F5270"/>
    <w:rsid w:val="008F5E02"/>
    <w:rsid w:val="008F6407"/>
    <w:rsid w:val="008F6625"/>
    <w:rsid w:val="008F6961"/>
    <w:rsid w:val="008F6E06"/>
    <w:rsid w:val="008F72AA"/>
    <w:rsid w:val="008F7C8E"/>
    <w:rsid w:val="00900605"/>
    <w:rsid w:val="009009B0"/>
    <w:rsid w:val="00900ADD"/>
    <w:rsid w:val="00900E03"/>
    <w:rsid w:val="009010AE"/>
    <w:rsid w:val="00901FAA"/>
    <w:rsid w:val="00902958"/>
    <w:rsid w:val="00903117"/>
    <w:rsid w:val="0090323B"/>
    <w:rsid w:val="009034A5"/>
    <w:rsid w:val="00904289"/>
    <w:rsid w:val="009048BF"/>
    <w:rsid w:val="00904997"/>
    <w:rsid w:val="00904B22"/>
    <w:rsid w:val="00904E4A"/>
    <w:rsid w:val="009057F9"/>
    <w:rsid w:val="00905F54"/>
    <w:rsid w:val="0090617C"/>
    <w:rsid w:val="00906581"/>
    <w:rsid w:val="00906E82"/>
    <w:rsid w:val="00907B64"/>
    <w:rsid w:val="00907C3C"/>
    <w:rsid w:val="00907F18"/>
    <w:rsid w:val="00910082"/>
    <w:rsid w:val="00910479"/>
    <w:rsid w:val="009105AD"/>
    <w:rsid w:val="009106DA"/>
    <w:rsid w:val="00910D05"/>
    <w:rsid w:val="00910E12"/>
    <w:rsid w:val="00910E7C"/>
    <w:rsid w:val="00910F9D"/>
    <w:rsid w:val="0091164D"/>
    <w:rsid w:val="009123FF"/>
    <w:rsid w:val="009135F3"/>
    <w:rsid w:val="00913DF8"/>
    <w:rsid w:val="009142A9"/>
    <w:rsid w:val="00914382"/>
    <w:rsid w:val="00914D52"/>
    <w:rsid w:val="00915205"/>
    <w:rsid w:val="009154F9"/>
    <w:rsid w:val="00916A6D"/>
    <w:rsid w:val="009170D5"/>
    <w:rsid w:val="009171EE"/>
    <w:rsid w:val="00917C57"/>
    <w:rsid w:val="00920484"/>
    <w:rsid w:val="009206B5"/>
    <w:rsid w:val="0092104B"/>
    <w:rsid w:val="0092159D"/>
    <w:rsid w:val="00921DDF"/>
    <w:rsid w:val="00921DF6"/>
    <w:rsid w:val="00921FFC"/>
    <w:rsid w:val="0092217A"/>
    <w:rsid w:val="0092253E"/>
    <w:rsid w:val="00922F6D"/>
    <w:rsid w:val="009238D9"/>
    <w:rsid w:val="00924BDF"/>
    <w:rsid w:val="0092521B"/>
    <w:rsid w:val="009252D9"/>
    <w:rsid w:val="00925A42"/>
    <w:rsid w:val="00925F79"/>
    <w:rsid w:val="00926099"/>
    <w:rsid w:val="0092651B"/>
    <w:rsid w:val="00926F27"/>
    <w:rsid w:val="009278A7"/>
    <w:rsid w:val="00930153"/>
    <w:rsid w:val="0093047A"/>
    <w:rsid w:val="00931E16"/>
    <w:rsid w:val="00932332"/>
    <w:rsid w:val="009323AE"/>
    <w:rsid w:val="00932596"/>
    <w:rsid w:val="009328B6"/>
    <w:rsid w:val="00933109"/>
    <w:rsid w:val="0093322B"/>
    <w:rsid w:val="009332E8"/>
    <w:rsid w:val="00933BB8"/>
    <w:rsid w:val="00933D57"/>
    <w:rsid w:val="00933F2F"/>
    <w:rsid w:val="009342CD"/>
    <w:rsid w:val="00934347"/>
    <w:rsid w:val="009343A7"/>
    <w:rsid w:val="00934998"/>
    <w:rsid w:val="00934AE7"/>
    <w:rsid w:val="00935B97"/>
    <w:rsid w:val="00935E0C"/>
    <w:rsid w:val="009368FA"/>
    <w:rsid w:val="00936E78"/>
    <w:rsid w:val="00937A37"/>
    <w:rsid w:val="00937B5B"/>
    <w:rsid w:val="00937F95"/>
    <w:rsid w:val="009406E3"/>
    <w:rsid w:val="00940732"/>
    <w:rsid w:val="0094113F"/>
    <w:rsid w:val="00941303"/>
    <w:rsid w:val="00941403"/>
    <w:rsid w:val="0094171D"/>
    <w:rsid w:val="00941731"/>
    <w:rsid w:val="00941E93"/>
    <w:rsid w:val="00941EB4"/>
    <w:rsid w:val="009424BF"/>
    <w:rsid w:val="0094277D"/>
    <w:rsid w:val="009428B9"/>
    <w:rsid w:val="00942FE1"/>
    <w:rsid w:val="00943BA1"/>
    <w:rsid w:val="009443D2"/>
    <w:rsid w:val="00944482"/>
    <w:rsid w:val="00944A54"/>
    <w:rsid w:val="00944AF5"/>
    <w:rsid w:val="00944B88"/>
    <w:rsid w:val="009451A3"/>
    <w:rsid w:val="0094544B"/>
    <w:rsid w:val="0094589C"/>
    <w:rsid w:val="0094594B"/>
    <w:rsid w:val="00945EEE"/>
    <w:rsid w:val="009464CD"/>
    <w:rsid w:val="009467AF"/>
    <w:rsid w:val="009469B4"/>
    <w:rsid w:val="00946DD9"/>
    <w:rsid w:val="00946E32"/>
    <w:rsid w:val="00947C48"/>
    <w:rsid w:val="00950629"/>
    <w:rsid w:val="0095069E"/>
    <w:rsid w:val="00950A6C"/>
    <w:rsid w:val="00950B12"/>
    <w:rsid w:val="00950C19"/>
    <w:rsid w:val="00951040"/>
    <w:rsid w:val="00951183"/>
    <w:rsid w:val="0095212A"/>
    <w:rsid w:val="00952BA9"/>
    <w:rsid w:val="009533D2"/>
    <w:rsid w:val="0095384E"/>
    <w:rsid w:val="00953CC8"/>
    <w:rsid w:val="00953CD9"/>
    <w:rsid w:val="00954A31"/>
    <w:rsid w:val="00954EEA"/>
    <w:rsid w:val="00955266"/>
    <w:rsid w:val="009553E7"/>
    <w:rsid w:val="00955836"/>
    <w:rsid w:val="0095596E"/>
    <w:rsid w:val="00955F26"/>
    <w:rsid w:val="0095647A"/>
    <w:rsid w:val="009566AC"/>
    <w:rsid w:val="0095688A"/>
    <w:rsid w:val="0095697A"/>
    <w:rsid w:val="00956A1E"/>
    <w:rsid w:val="00956C22"/>
    <w:rsid w:val="0095740C"/>
    <w:rsid w:val="00961574"/>
    <w:rsid w:val="0096163D"/>
    <w:rsid w:val="009619F3"/>
    <w:rsid w:val="00961D18"/>
    <w:rsid w:val="00962215"/>
    <w:rsid w:val="00962568"/>
    <w:rsid w:val="009625FA"/>
    <w:rsid w:val="009628A4"/>
    <w:rsid w:val="00962B75"/>
    <w:rsid w:val="00963307"/>
    <w:rsid w:val="00963786"/>
    <w:rsid w:val="009639AF"/>
    <w:rsid w:val="009642AE"/>
    <w:rsid w:val="00964569"/>
    <w:rsid w:val="009645FD"/>
    <w:rsid w:val="00964FB9"/>
    <w:rsid w:val="0096575B"/>
    <w:rsid w:val="00965E33"/>
    <w:rsid w:val="00966034"/>
    <w:rsid w:val="009660EE"/>
    <w:rsid w:val="00967209"/>
    <w:rsid w:val="009677B6"/>
    <w:rsid w:val="00967D47"/>
    <w:rsid w:val="009705BD"/>
    <w:rsid w:val="00971053"/>
    <w:rsid w:val="0097130C"/>
    <w:rsid w:val="00971567"/>
    <w:rsid w:val="0097179B"/>
    <w:rsid w:val="009724E4"/>
    <w:rsid w:val="00973325"/>
    <w:rsid w:val="00973908"/>
    <w:rsid w:val="00973D46"/>
    <w:rsid w:val="009741F5"/>
    <w:rsid w:val="00974227"/>
    <w:rsid w:val="0097442D"/>
    <w:rsid w:val="00975ACF"/>
    <w:rsid w:val="00975B62"/>
    <w:rsid w:val="00975D3C"/>
    <w:rsid w:val="00976C35"/>
    <w:rsid w:val="00977307"/>
    <w:rsid w:val="0097769F"/>
    <w:rsid w:val="00980A0E"/>
    <w:rsid w:val="00981198"/>
    <w:rsid w:val="009818DA"/>
    <w:rsid w:val="00981902"/>
    <w:rsid w:val="00981917"/>
    <w:rsid w:val="00981A3F"/>
    <w:rsid w:val="00981AA1"/>
    <w:rsid w:val="00981D4B"/>
    <w:rsid w:val="00981D5C"/>
    <w:rsid w:val="009821C2"/>
    <w:rsid w:val="009822EB"/>
    <w:rsid w:val="00983447"/>
    <w:rsid w:val="00983D3E"/>
    <w:rsid w:val="0098402C"/>
    <w:rsid w:val="009848A0"/>
    <w:rsid w:val="009848FE"/>
    <w:rsid w:val="00984D54"/>
    <w:rsid w:val="009852F5"/>
    <w:rsid w:val="00986358"/>
    <w:rsid w:val="0098635E"/>
    <w:rsid w:val="0098698A"/>
    <w:rsid w:val="00986BC3"/>
    <w:rsid w:val="00987936"/>
    <w:rsid w:val="00987AD8"/>
    <w:rsid w:val="00987C2B"/>
    <w:rsid w:val="00990580"/>
    <w:rsid w:val="00990830"/>
    <w:rsid w:val="00990913"/>
    <w:rsid w:val="00990CBC"/>
    <w:rsid w:val="00991954"/>
    <w:rsid w:val="00991ED0"/>
    <w:rsid w:val="00992839"/>
    <w:rsid w:val="00992868"/>
    <w:rsid w:val="00992A6A"/>
    <w:rsid w:val="00992BCA"/>
    <w:rsid w:val="009931B7"/>
    <w:rsid w:val="00993414"/>
    <w:rsid w:val="00994045"/>
    <w:rsid w:val="00994AB7"/>
    <w:rsid w:val="00995270"/>
    <w:rsid w:val="00995534"/>
    <w:rsid w:val="00995922"/>
    <w:rsid w:val="00995F1E"/>
    <w:rsid w:val="00996289"/>
    <w:rsid w:val="009965B6"/>
    <w:rsid w:val="00996990"/>
    <w:rsid w:val="0099699E"/>
    <w:rsid w:val="00997157"/>
    <w:rsid w:val="009973E3"/>
    <w:rsid w:val="00997589"/>
    <w:rsid w:val="0099798C"/>
    <w:rsid w:val="009A0451"/>
    <w:rsid w:val="009A05C8"/>
    <w:rsid w:val="009A07F0"/>
    <w:rsid w:val="009A08CD"/>
    <w:rsid w:val="009A0FDD"/>
    <w:rsid w:val="009A10FE"/>
    <w:rsid w:val="009A1E1C"/>
    <w:rsid w:val="009A26DF"/>
    <w:rsid w:val="009A27A1"/>
    <w:rsid w:val="009A2972"/>
    <w:rsid w:val="009A2F4E"/>
    <w:rsid w:val="009A348A"/>
    <w:rsid w:val="009A34CE"/>
    <w:rsid w:val="009A4449"/>
    <w:rsid w:val="009A4D3A"/>
    <w:rsid w:val="009A4DAF"/>
    <w:rsid w:val="009A5280"/>
    <w:rsid w:val="009A56F9"/>
    <w:rsid w:val="009A5997"/>
    <w:rsid w:val="009A5A25"/>
    <w:rsid w:val="009A61E9"/>
    <w:rsid w:val="009A66F3"/>
    <w:rsid w:val="009A783F"/>
    <w:rsid w:val="009A7B47"/>
    <w:rsid w:val="009B08C5"/>
    <w:rsid w:val="009B124F"/>
    <w:rsid w:val="009B1970"/>
    <w:rsid w:val="009B1BA9"/>
    <w:rsid w:val="009B26ED"/>
    <w:rsid w:val="009B29C2"/>
    <w:rsid w:val="009B2AD0"/>
    <w:rsid w:val="009B2CF8"/>
    <w:rsid w:val="009B2D8E"/>
    <w:rsid w:val="009B300B"/>
    <w:rsid w:val="009B31B5"/>
    <w:rsid w:val="009B35A1"/>
    <w:rsid w:val="009B36E7"/>
    <w:rsid w:val="009B3806"/>
    <w:rsid w:val="009B3D6C"/>
    <w:rsid w:val="009B3EAA"/>
    <w:rsid w:val="009B3F56"/>
    <w:rsid w:val="009B3F98"/>
    <w:rsid w:val="009B41DA"/>
    <w:rsid w:val="009B4275"/>
    <w:rsid w:val="009B4591"/>
    <w:rsid w:val="009B479D"/>
    <w:rsid w:val="009B4A01"/>
    <w:rsid w:val="009B6E3E"/>
    <w:rsid w:val="009C00FB"/>
    <w:rsid w:val="009C0253"/>
    <w:rsid w:val="009C038D"/>
    <w:rsid w:val="009C08E4"/>
    <w:rsid w:val="009C0BC9"/>
    <w:rsid w:val="009C0DC6"/>
    <w:rsid w:val="009C1178"/>
    <w:rsid w:val="009C11B1"/>
    <w:rsid w:val="009C177E"/>
    <w:rsid w:val="009C1C2E"/>
    <w:rsid w:val="009C1C82"/>
    <w:rsid w:val="009C3EE2"/>
    <w:rsid w:val="009C434A"/>
    <w:rsid w:val="009C455A"/>
    <w:rsid w:val="009C4A12"/>
    <w:rsid w:val="009C5327"/>
    <w:rsid w:val="009C5603"/>
    <w:rsid w:val="009C5F72"/>
    <w:rsid w:val="009C67C3"/>
    <w:rsid w:val="009C67EF"/>
    <w:rsid w:val="009C68D2"/>
    <w:rsid w:val="009C6A01"/>
    <w:rsid w:val="009C6BB3"/>
    <w:rsid w:val="009C752C"/>
    <w:rsid w:val="009C7CCD"/>
    <w:rsid w:val="009D0969"/>
    <w:rsid w:val="009D0AB8"/>
    <w:rsid w:val="009D11D7"/>
    <w:rsid w:val="009D222A"/>
    <w:rsid w:val="009D23BC"/>
    <w:rsid w:val="009D3651"/>
    <w:rsid w:val="009D397A"/>
    <w:rsid w:val="009D5376"/>
    <w:rsid w:val="009D54E8"/>
    <w:rsid w:val="009D5993"/>
    <w:rsid w:val="009D5D74"/>
    <w:rsid w:val="009D5E47"/>
    <w:rsid w:val="009D63B8"/>
    <w:rsid w:val="009D6C11"/>
    <w:rsid w:val="009D6E90"/>
    <w:rsid w:val="009D6FDF"/>
    <w:rsid w:val="009D72C3"/>
    <w:rsid w:val="009D7350"/>
    <w:rsid w:val="009D7B67"/>
    <w:rsid w:val="009D7CA8"/>
    <w:rsid w:val="009D7DB7"/>
    <w:rsid w:val="009E07E4"/>
    <w:rsid w:val="009E0A6A"/>
    <w:rsid w:val="009E10CB"/>
    <w:rsid w:val="009E1170"/>
    <w:rsid w:val="009E139E"/>
    <w:rsid w:val="009E22F6"/>
    <w:rsid w:val="009E2A67"/>
    <w:rsid w:val="009E33A8"/>
    <w:rsid w:val="009E353D"/>
    <w:rsid w:val="009E3AEC"/>
    <w:rsid w:val="009E3EE0"/>
    <w:rsid w:val="009E4122"/>
    <w:rsid w:val="009E4148"/>
    <w:rsid w:val="009E4640"/>
    <w:rsid w:val="009E4D00"/>
    <w:rsid w:val="009E5C26"/>
    <w:rsid w:val="009E5F0D"/>
    <w:rsid w:val="009E6041"/>
    <w:rsid w:val="009E67F6"/>
    <w:rsid w:val="009E6A97"/>
    <w:rsid w:val="009E6F2F"/>
    <w:rsid w:val="009E733E"/>
    <w:rsid w:val="009E7432"/>
    <w:rsid w:val="009E75DE"/>
    <w:rsid w:val="009E7A7D"/>
    <w:rsid w:val="009F09C9"/>
    <w:rsid w:val="009F0B9E"/>
    <w:rsid w:val="009F0BCA"/>
    <w:rsid w:val="009F0C28"/>
    <w:rsid w:val="009F0D14"/>
    <w:rsid w:val="009F0D8B"/>
    <w:rsid w:val="009F1909"/>
    <w:rsid w:val="009F1DE6"/>
    <w:rsid w:val="009F241E"/>
    <w:rsid w:val="009F250D"/>
    <w:rsid w:val="009F3ECC"/>
    <w:rsid w:val="009F3F24"/>
    <w:rsid w:val="009F43D0"/>
    <w:rsid w:val="009F461F"/>
    <w:rsid w:val="009F48AF"/>
    <w:rsid w:val="009F56BC"/>
    <w:rsid w:val="009F5BC8"/>
    <w:rsid w:val="009F6B27"/>
    <w:rsid w:val="009F71C4"/>
    <w:rsid w:val="00A0015B"/>
    <w:rsid w:val="00A002E8"/>
    <w:rsid w:val="00A004E7"/>
    <w:rsid w:val="00A006F5"/>
    <w:rsid w:val="00A00D85"/>
    <w:rsid w:val="00A011BC"/>
    <w:rsid w:val="00A012F6"/>
    <w:rsid w:val="00A02483"/>
    <w:rsid w:val="00A03BBE"/>
    <w:rsid w:val="00A03C42"/>
    <w:rsid w:val="00A0478E"/>
    <w:rsid w:val="00A04BD9"/>
    <w:rsid w:val="00A058CB"/>
    <w:rsid w:val="00A05D3E"/>
    <w:rsid w:val="00A06990"/>
    <w:rsid w:val="00A0708F"/>
    <w:rsid w:val="00A071A6"/>
    <w:rsid w:val="00A07A8C"/>
    <w:rsid w:val="00A10164"/>
    <w:rsid w:val="00A1055A"/>
    <w:rsid w:val="00A114F2"/>
    <w:rsid w:val="00A1184E"/>
    <w:rsid w:val="00A11875"/>
    <w:rsid w:val="00A1207F"/>
    <w:rsid w:val="00A12E77"/>
    <w:rsid w:val="00A13420"/>
    <w:rsid w:val="00A134AE"/>
    <w:rsid w:val="00A13530"/>
    <w:rsid w:val="00A13DD3"/>
    <w:rsid w:val="00A14342"/>
    <w:rsid w:val="00A146B2"/>
    <w:rsid w:val="00A14A6D"/>
    <w:rsid w:val="00A1500E"/>
    <w:rsid w:val="00A15051"/>
    <w:rsid w:val="00A15B39"/>
    <w:rsid w:val="00A15FCC"/>
    <w:rsid w:val="00A1606B"/>
    <w:rsid w:val="00A1610A"/>
    <w:rsid w:val="00A1665A"/>
    <w:rsid w:val="00A16704"/>
    <w:rsid w:val="00A16EF1"/>
    <w:rsid w:val="00A1739C"/>
    <w:rsid w:val="00A20793"/>
    <w:rsid w:val="00A20D8C"/>
    <w:rsid w:val="00A2130C"/>
    <w:rsid w:val="00A24A0D"/>
    <w:rsid w:val="00A24E7D"/>
    <w:rsid w:val="00A256D5"/>
    <w:rsid w:val="00A25716"/>
    <w:rsid w:val="00A26723"/>
    <w:rsid w:val="00A27A50"/>
    <w:rsid w:val="00A300FE"/>
    <w:rsid w:val="00A308D5"/>
    <w:rsid w:val="00A30B15"/>
    <w:rsid w:val="00A30EDA"/>
    <w:rsid w:val="00A3100B"/>
    <w:rsid w:val="00A310ED"/>
    <w:rsid w:val="00A31888"/>
    <w:rsid w:val="00A3260A"/>
    <w:rsid w:val="00A32806"/>
    <w:rsid w:val="00A3281D"/>
    <w:rsid w:val="00A33558"/>
    <w:rsid w:val="00A33741"/>
    <w:rsid w:val="00A33909"/>
    <w:rsid w:val="00A33B50"/>
    <w:rsid w:val="00A33F5D"/>
    <w:rsid w:val="00A3415B"/>
    <w:rsid w:val="00A34B9A"/>
    <w:rsid w:val="00A35BB1"/>
    <w:rsid w:val="00A363B4"/>
    <w:rsid w:val="00A36C49"/>
    <w:rsid w:val="00A36E1A"/>
    <w:rsid w:val="00A370DD"/>
    <w:rsid w:val="00A37142"/>
    <w:rsid w:val="00A37246"/>
    <w:rsid w:val="00A4012D"/>
    <w:rsid w:val="00A4220A"/>
    <w:rsid w:val="00A437F7"/>
    <w:rsid w:val="00A43B41"/>
    <w:rsid w:val="00A4422B"/>
    <w:rsid w:val="00A45425"/>
    <w:rsid w:val="00A45458"/>
    <w:rsid w:val="00A45774"/>
    <w:rsid w:val="00A459C3"/>
    <w:rsid w:val="00A45BC5"/>
    <w:rsid w:val="00A46094"/>
    <w:rsid w:val="00A46203"/>
    <w:rsid w:val="00A4709F"/>
    <w:rsid w:val="00A47C76"/>
    <w:rsid w:val="00A47FB5"/>
    <w:rsid w:val="00A50038"/>
    <w:rsid w:val="00A508A4"/>
    <w:rsid w:val="00A50994"/>
    <w:rsid w:val="00A50A66"/>
    <w:rsid w:val="00A50E48"/>
    <w:rsid w:val="00A5130A"/>
    <w:rsid w:val="00A51431"/>
    <w:rsid w:val="00A5222E"/>
    <w:rsid w:val="00A5281F"/>
    <w:rsid w:val="00A52820"/>
    <w:rsid w:val="00A52938"/>
    <w:rsid w:val="00A52E5E"/>
    <w:rsid w:val="00A535CE"/>
    <w:rsid w:val="00A53E7E"/>
    <w:rsid w:val="00A556FD"/>
    <w:rsid w:val="00A55728"/>
    <w:rsid w:val="00A56102"/>
    <w:rsid w:val="00A56162"/>
    <w:rsid w:val="00A565B8"/>
    <w:rsid w:val="00A565D2"/>
    <w:rsid w:val="00A578FD"/>
    <w:rsid w:val="00A57B25"/>
    <w:rsid w:val="00A60143"/>
    <w:rsid w:val="00A6026F"/>
    <w:rsid w:val="00A6077E"/>
    <w:rsid w:val="00A6090A"/>
    <w:rsid w:val="00A60957"/>
    <w:rsid w:val="00A60B39"/>
    <w:rsid w:val="00A60D28"/>
    <w:rsid w:val="00A6117F"/>
    <w:rsid w:val="00A6122D"/>
    <w:rsid w:val="00A61575"/>
    <w:rsid w:val="00A61C28"/>
    <w:rsid w:val="00A627A4"/>
    <w:rsid w:val="00A628C8"/>
    <w:rsid w:val="00A63643"/>
    <w:rsid w:val="00A63768"/>
    <w:rsid w:val="00A63890"/>
    <w:rsid w:val="00A638BB"/>
    <w:rsid w:val="00A63FF4"/>
    <w:rsid w:val="00A645CD"/>
    <w:rsid w:val="00A647DD"/>
    <w:rsid w:val="00A64817"/>
    <w:rsid w:val="00A64FD6"/>
    <w:rsid w:val="00A6520E"/>
    <w:rsid w:val="00A65254"/>
    <w:rsid w:val="00A653BE"/>
    <w:rsid w:val="00A654E2"/>
    <w:rsid w:val="00A6564F"/>
    <w:rsid w:val="00A65671"/>
    <w:rsid w:val="00A65B1C"/>
    <w:rsid w:val="00A65CE3"/>
    <w:rsid w:val="00A6601E"/>
    <w:rsid w:val="00A677F4"/>
    <w:rsid w:val="00A704C2"/>
    <w:rsid w:val="00A717F3"/>
    <w:rsid w:val="00A71CD0"/>
    <w:rsid w:val="00A71F5D"/>
    <w:rsid w:val="00A7202D"/>
    <w:rsid w:val="00A72077"/>
    <w:rsid w:val="00A72C5C"/>
    <w:rsid w:val="00A731F5"/>
    <w:rsid w:val="00A7333D"/>
    <w:rsid w:val="00A734E0"/>
    <w:rsid w:val="00A73B6D"/>
    <w:rsid w:val="00A73EFF"/>
    <w:rsid w:val="00A74493"/>
    <w:rsid w:val="00A746BC"/>
    <w:rsid w:val="00A74AC8"/>
    <w:rsid w:val="00A74FEC"/>
    <w:rsid w:val="00A75076"/>
    <w:rsid w:val="00A7591E"/>
    <w:rsid w:val="00A75B7D"/>
    <w:rsid w:val="00A80561"/>
    <w:rsid w:val="00A805FD"/>
    <w:rsid w:val="00A80B9E"/>
    <w:rsid w:val="00A8138F"/>
    <w:rsid w:val="00A818F3"/>
    <w:rsid w:val="00A82254"/>
    <w:rsid w:val="00A830FA"/>
    <w:rsid w:val="00A83BC8"/>
    <w:rsid w:val="00A83F2D"/>
    <w:rsid w:val="00A840E8"/>
    <w:rsid w:val="00A8471A"/>
    <w:rsid w:val="00A849D5"/>
    <w:rsid w:val="00A85367"/>
    <w:rsid w:val="00A853DF"/>
    <w:rsid w:val="00A8549A"/>
    <w:rsid w:val="00A85C58"/>
    <w:rsid w:val="00A85F2B"/>
    <w:rsid w:val="00A864A6"/>
    <w:rsid w:val="00A86998"/>
    <w:rsid w:val="00A86D04"/>
    <w:rsid w:val="00A87129"/>
    <w:rsid w:val="00A8755E"/>
    <w:rsid w:val="00A875BD"/>
    <w:rsid w:val="00A87778"/>
    <w:rsid w:val="00A903DD"/>
    <w:rsid w:val="00A90B52"/>
    <w:rsid w:val="00A90BE4"/>
    <w:rsid w:val="00A914CD"/>
    <w:rsid w:val="00A91734"/>
    <w:rsid w:val="00A92C4B"/>
    <w:rsid w:val="00A93163"/>
    <w:rsid w:val="00A93196"/>
    <w:rsid w:val="00A932F1"/>
    <w:rsid w:val="00A93C97"/>
    <w:rsid w:val="00A9403F"/>
    <w:rsid w:val="00A9421A"/>
    <w:rsid w:val="00A94D91"/>
    <w:rsid w:val="00A94FE6"/>
    <w:rsid w:val="00A95442"/>
    <w:rsid w:val="00A95A0D"/>
    <w:rsid w:val="00A95CAA"/>
    <w:rsid w:val="00A95D19"/>
    <w:rsid w:val="00A95F07"/>
    <w:rsid w:val="00A96813"/>
    <w:rsid w:val="00A97688"/>
    <w:rsid w:val="00A97AEB"/>
    <w:rsid w:val="00AA02D3"/>
    <w:rsid w:val="00AA0AF9"/>
    <w:rsid w:val="00AA0CA7"/>
    <w:rsid w:val="00AA0D4B"/>
    <w:rsid w:val="00AA0D50"/>
    <w:rsid w:val="00AA0E6A"/>
    <w:rsid w:val="00AA2469"/>
    <w:rsid w:val="00AA2C87"/>
    <w:rsid w:val="00AA2F27"/>
    <w:rsid w:val="00AA2FFC"/>
    <w:rsid w:val="00AA3F69"/>
    <w:rsid w:val="00AA4281"/>
    <w:rsid w:val="00AA5060"/>
    <w:rsid w:val="00AA56D6"/>
    <w:rsid w:val="00AA650F"/>
    <w:rsid w:val="00AA692A"/>
    <w:rsid w:val="00AA6F69"/>
    <w:rsid w:val="00AA724A"/>
    <w:rsid w:val="00AA7428"/>
    <w:rsid w:val="00AB0048"/>
    <w:rsid w:val="00AB04BA"/>
    <w:rsid w:val="00AB0B05"/>
    <w:rsid w:val="00AB0D57"/>
    <w:rsid w:val="00AB0FB9"/>
    <w:rsid w:val="00AB123E"/>
    <w:rsid w:val="00AB13AD"/>
    <w:rsid w:val="00AB1C6C"/>
    <w:rsid w:val="00AB2F2D"/>
    <w:rsid w:val="00AB30DC"/>
    <w:rsid w:val="00AB30EC"/>
    <w:rsid w:val="00AB3895"/>
    <w:rsid w:val="00AB39CA"/>
    <w:rsid w:val="00AB3E20"/>
    <w:rsid w:val="00AB40A8"/>
    <w:rsid w:val="00AB49FC"/>
    <w:rsid w:val="00AB4BEB"/>
    <w:rsid w:val="00AB58B2"/>
    <w:rsid w:val="00AB5F4A"/>
    <w:rsid w:val="00AB621A"/>
    <w:rsid w:val="00AB6525"/>
    <w:rsid w:val="00AB6780"/>
    <w:rsid w:val="00AB6A22"/>
    <w:rsid w:val="00AB71D5"/>
    <w:rsid w:val="00AB7919"/>
    <w:rsid w:val="00AB7BD1"/>
    <w:rsid w:val="00AB7CBF"/>
    <w:rsid w:val="00AC0233"/>
    <w:rsid w:val="00AC0A39"/>
    <w:rsid w:val="00AC0B37"/>
    <w:rsid w:val="00AC1339"/>
    <w:rsid w:val="00AC18D3"/>
    <w:rsid w:val="00AC19D7"/>
    <w:rsid w:val="00AC1CE2"/>
    <w:rsid w:val="00AC2A19"/>
    <w:rsid w:val="00AC31FE"/>
    <w:rsid w:val="00AC328C"/>
    <w:rsid w:val="00AC3B10"/>
    <w:rsid w:val="00AC53EA"/>
    <w:rsid w:val="00AC55F2"/>
    <w:rsid w:val="00AC60CE"/>
    <w:rsid w:val="00AC734F"/>
    <w:rsid w:val="00AC796E"/>
    <w:rsid w:val="00AC7AEC"/>
    <w:rsid w:val="00AC7FC7"/>
    <w:rsid w:val="00AD0994"/>
    <w:rsid w:val="00AD0B95"/>
    <w:rsid w:val="00AD0D82"/>
    <w:rsid w:val="00AD1210"/>
    <w:rsid w:val="00AD1796"/>
    <w:rsid w:val="00AD1A50"/>
    <w:rsid w:val="00AD1EBB"/>
    <w:rsid w:val="00AD2079"/>
    <w:rsid w:val="00AD25C7"/>
    <w:rsid w:val="00AD2856"/>
    <w:rsid w:val="00AD2C8E"/>
    <w:rsid w:val="00AD354F"/>
    <w:rsid w:val="00AD3CE0"/>
    <w:rsid w:val="00AD3E0A"/>
    <w:rsid w:val="00AD46F4"/>
    <w:rsid w:val="00AD5333"/>
    <w:rsid w:val="00AD563F"/>
    <w:rsid w:val="00AD6479"/>
    <w:rsid w:val="00AD67BD"/>
    <w:rsid w:val="00AD6D75"/>
    <w:rsid w:val="00AD77B0"/>
    <w:rsid w:val="00AD7B69"/>
    <w:rsid w:val="00AD7CE4"/>
    <w:rsid w:val="00AE0149"/>
    <w:rsid w:val="00AE069F"/>
    <w:rsid w:val="00AE0F43"/>
    <w:rsid w:val="00AE15BB"/>
    <w:rsid w:val="00AE199D"/>
    <w:rsid w:val="00AE2DDB"/>
    <w:rsid w:val="00AE3457"/>
    <w:rsid w:val="00AE35B5"/>
    <w:rsid w:val="00AE3CA9"/>
    <w:rsid w:val="00AE4399"/>
    <w:rsid w:val="00AE484F"/>
    <w:rsid w:val="00AE48E1"/>
    <w:rsid w:val="00AE494E"/>
    <w:rsid w:val="00AE4D3F"/>
    <w:rsid w:val="00AE5548"/>
    <w:rsid w:val="00AE6B92"/>
    <w:rsid w:val="00AE6BB0"/>
    <w:rsid w:val="00AE6CFE"/>
    <w:rsid w:val="00AF0057"/>
    <w:rsid w:val="00AF0185"/>
    <w:rsid w:val="00AF024A"/>
    <w:rsid w:val="00AF028F"/>
    <w:rsid w:val="00AF0360"/>
    <w:rsid w:val="00AF07B2"/>
    <w:rsid w:val="00AF0831"/>
    <w:rsid w:val="00AF1A7C"/>
    <w:rsid w:val="00AF1D35"/>
    <w:rsid w:val="00AF286E"/>
    <w:rsid w:val="00AF2C89"/>
    <w:rsid w:val="00AF2D06"/>
    <w:rsid w:val="00AF2DF4"/>
    <w:rsid w:val="00AF3BF6"/>
    <w:rsid w:val="00AF3FA9"/>
    <w:rsid w:val="00AF59DD"/>
    <w:rsid w:val="00AF5AFC"/>
    <w:rsid w:val="00AF5CCE"/>
    <w:rsid w:val="00AF6161"/>
    <w:rsid w:val="00AF6A32"/>
    <w:rsid w:val="00AF730B"/>
    <w:rsid w:val="00AF7AFB"/>
    <w:rsid w:val="00B00171"/>
    <w:rsid w:val="00B00676"/>
    <w:rsid w:val="00B01694"/>
    <w:rsid w:val="00B01999"/>
    <w:rsid w:val="00B01D93"/>
    <w:rsid w:val="00B0206D"/>
    <w:rsid w:val="00B02595"/>
    <w:rsid w:val="00B02948"/>
    <w:rsid w:val="00B03346"/>
    <w:rsid w:val="00B03E4F"/>
    <w:rsid w:val="00B04935"/>
    <w:rsid w:val="00B056B8"/>
    <w:rsid w:val="00B05A46"/>
    <w:rsid w:val="00B06095"/>
    <w:rsid w:val="00B06720"/>
    <w:rsid w:val="00B0672B"/>
    <w:rsid w:val="00B0749D"/>
    <w:rsid w:val="00B07797"/>
    <w:rsid w:val="00B07ABB"/>
    <w:rsid w:val="00B07BA1"/>
    <w:rsid w:val="00B07BB5"/>
    <w:rsid w:val="00B07C11"/>
    <w:rsid w:val="00B07E98"/>
    <w:rsid w:val="00B10460"/>
    <w:rsid w:val="00B10D6C"/>
    <w:rsid w:val="00B114A0"/>
    <w:rsid w:val="00B12B26"/>
    <w:rsid w:val="00B12BD4"/>
    <w:rsid w:val="00B12E8D"/>
    <w:rsid w:val="00B12F77"/>
    <w:rsid w:val="00B12F87"/>
    <w:rsid w:val="00B1324F"/>
    <w:rsid w:val="00B1339E"/>
    <w:rsid w:val="00B1344F"/>
    <w:rsid w:val="00B135E4"/>
    <w:rsid w:val="00B13854"/>
    <w:rsid w:val="00B14370"/>
    <w:rsid w:val="00B1452D"/>
    <w:rsid w:val="00B149A3"/>
    <w:rsid w:val="00B14E93"/>
    <w:rsid w:val="00B15211"/>
    <w:rsid w:val="00B15F31"/>
    <w:rsid w:val="00B16463"/>
    <w:rsid w:val="00B1658C"/>
    <w:rsid w:val="00B16595"/>
    <w:rsid w:val="00B16948"/>
    <w:rsid w:val="00B172FD"/>
    <w:rsid w:val="00B174A4"/>
    <w:rsid w:val="00B1782F"/>
    <w:rsid w:val="00B1788D"/>
    <w:rsid w:val="00B17CF3"/>
    <w:rsid w:val="00B17DB4"/>
    <w:rsid w:val="00B20745"/>
    <w:rsid w:val="00B214C1"/>
    <w:rsid w:val="00B21A3F"/>
    <w:rsid w:val="00B21BDF"/>
    <w:rsid w:val="00B21DA5"/>
    <w:rsid w:val="00B2223E"/>
    <w:rsid w:val="00B222C0"/>
    <w:rsid w:val="00B22DA6"/>
    <w:rsid w:val="00B22FE3"/>
    <w:rsid w:val="00B243D6"/>
    <w:rsid w:val="00B24B51"/>
    <w:rsid w:val="00B25A55"/>
    <w:rsid w:val="00B25DD4"/>
    <w:rsid w:val="00B2615D"/>
    <w:rsid w:val="00B26165"/>
    <w:rsid w:val="00B267D0"/>
    <w:rsid w:val="00B26A3D"/>
    <w:rsid w:val="00B277DC"/>
    <w:rsid w:val="00B27CF3"/>
    <w:rsid w:val="00B30B45"/>
    <w:rsid w:val="00B30C3E"/>
    <w:rsid w:val="00B31002"/>
    <w:rsid w:val="00B313D4"/>
    <w:rsid w:val="00B31CF7"/>
    <w:rsid w:val="00B327C7"/>
    <w:rsid w:val="00B3290E"/>
    <w:rsid w:val="00B32A8B"/>
    <w:rsid w:val="00B3343E"/>
    <w:rsid w:val="00B33BD3"/>
    <w:rsid w:val="00B3478A"/>
    <w:rsid w:val="00B35420"/>
    <w:rsid w:val="00B3572B"/>
    <w:rsid w:val="00B35EC4"/>
    <w:rsid w:val="00B35F4A"/>
    <w:rsid w:val="00B3607C"/>
    <w:rsid w:val="00B3638B"/>
    <w:rsid w:val="00B367B2"/>
    <w:rsid w:val="00B367FF"/>
    <w:rsid w:val="00B36FF6"/>
    <w:rsid w:val="00B37693"/>
    <w:rsid w:val="00B402DD"/>
    <w:rsid w:val="00B40E18"/>
    <w:rsid w:val="00B41296"/>
    <w:rsid w:val="00B415D6"/>
    <w:rsid w:val="00B420E2"/>
    <w:rsid w:val="00B424B0"/>
    <w:rsid w:val="00B42F2F"/>
    <w:rsid w:val="00B430A6"/>
    <w:rsid w:val="00B435D6"/>
    <w:rsid w:val="00B43706"/>
    <w:rsid w:val="00B43E30"/>
    <w:rsid w:val="00B43EC6"/>
    <w:rsid w:val="00B44013"/>
    <w:rsid w:val="00B441C2"/>
    <w:rsid w:val="00B444BE"/>
    <w:rsid w:val="00B44507"/>
    <w:rsid w:val="00B44E8B"/>
    <w:rsid w:val="00B45E3A"/>
    <w:rsid w:val="00B46E92"/>
    <w:rsid w:val="00B47085"/>
    <w:rsid w:val="00B473C1"/>
    <w:rsid w:val="00B504AA"/>
    <w:rsid w:val="00B507FC"/>
    <w:rsid w:val="00B50EBD"/>
    <w:rsid w:val="00B50FD6"/>
    <w:rsid w:val="00B514BE"/>
    <w:rsid w:val="00B519AF"/>
    <w:rsid w:val="00B5267A"/>
    <w:rsid w:val="00B52A3B"/>
    <w:rsid w:val="00B5310E"/>
    <w:rsid w:val="00B53242"/>
    <w:rsid w:val="00B536D9"/>
    <w:rsid w:val="00B53FA9"/>
    <w:rsid w:val="00B54A4E"/>
    <w:rsid w:val="00B55063"/>
    <w:rsid w:val="00B5629F"/>
    <w:rsid w:val="00B57849"/>
    <w:rsid w:val="00B60300"/>
    <w:rsid w:val="00B60911"/>
    <w:rsid w:val="00B60BEC"/>
    <w:rsid w:val="00B60CF3"/>
    <w:rsid w:val="00B61392"/>
    <w:rsid w:val="00B61464"/>
    <w:rsid w:val="00B61670"/>
    <w:rsid w:val="00B61F97"/>
    <w:rsid w:val="00B6296F"/>
    <w:rsid w:val="00B62C2E"/>
    <w:rsid w:val="00B62C52"/>
    <w:rsid w:val="00B63240"/>
    <w:rsid w:val="00B6329C"/>
    <w:rsid w:val="00B634F2"/>
    <w:rsid w:val="00B63637"/>
    <w:rsid w:val="00B6395A"/>
    <w:rsid w:val="00B6434F"/>
    <w:rsid w:val="00B646A9"/>
    <w:rsid w:val="00B6473B"/>
    <w:rsid w:val="00B648FC"/>
    <w:rsid w:val="00B64947"/>
    <w:rsid w:val="00B64C21"/>
    <w:rsid w:val="00B65170"/>
    <w:rsid w:val="00B65722"/>
    <w:rsid w:val="00B6604A"/>
    <w:rsid w:val="00B6617C"/>
    <w:rsid w:val="00B676EC"/>
    <w:rsid w:val="00B702B7"/>
    <w:rsid w:val="00B7086C"/>
    <w:rsid w:val="00B711DB"/>
    <w:rsid w:val="00B713BB"/>
    <w:rsid w:val="00B71539"/>
    <w:rsid w:val="00B71E2C"/>
    <w:rsid w:val="00B71F5A"/>
    <w:rsid w:val="00B72157"/>
    <w:rsid w:val="00B7304F"/>
    <w:rsid w:val="00B737BA"/>
    <w:rsid w:val="00B73ED9"/>
    <w:rsid w:val="00B7426E"/>
    <w:rsid w:val="00B7449C"/>
    <w:rsid w:val="00B74C5C"/>
    <w:rsid w:val="00B74CEF"/>
    <w:rsid w:val="00B75811"/>
    <w:rsid w:val="00B7591F"/>
    <w:rsid w:val="00B75BB9"/>
    <w:rsid w:val="00B75D31"/>
    <w:rsid w:val="00B75DDF"/>
    <w:rsid w:val="00B75F6F"/>
    <w:rsid w:val="00B76349"/>
    <w:rsid w:val="00B763F2"/>
    <w:rsid w:val="00B7660E"/>
    <w:rsid w:val="00B767B8"/>
    <w:rsid w:val="00B77A7B"/>
    <w:rsid w:val="00B80124"/>
    <w:rsid w:val="00B801B2"/>
    <w:rsid w:val="00B807CD"/>
    <w:rsid w:val="00B80ACB"/>
    <w:rsid w:val="00B816E9"/>
    <w:rsid w:val="00B81844"/>
    <w:rsid w:val="00B82533"/>
    <w:rsid w:val="00B8278A"/>
    <w:rsid w:val="00B831D1"/>
    <w:rsid w:val="00B83491"/>
    <w:rsid w:val="00B83A25"/>
    <w:rsid w:val="00B83DAB"/>
    <w:rsid w:val="00B83F82"/>
    <w:rsid w:val="00B84341"/>
    <w:rsid w:val="00B84422"/>
    <w:rsid w:val="00B84DC5"/>
    <w:rsid w:val="00B84F50"/>
    <w:rsid w:val="00B8586C"/>
    <w:rsid w:val="00B859BB"/>
    <w:rsid w:val="00B85C65"/>
    <w:rsid w:val="00B864B5"/>
    <w:rsid w:val="00B86EAA"/>
    <w:rsid w:val="00B87019"/>
    <w:rsid w:val="00B8767B"/>
    <w:rsid w:val="00B878E2"/>
    <w:rsid w:val="00B902B2"/>
    <w:rsid w:val="00B90C6A"/>
    <w:rsid w:val="00B91040"/>
    <w:rsid w:val="00B911C8"/>
    <w:rsid w:val="00B9156B"/>
    <w:rsid w:val="00B91995"/>
    <w:rsid w:val="00B91C51"/>
    <w:rsid w:val="00B91E42"/>
    <w:rsid w:val="00B92426"/>
    <w:rsid w:val="00B9257D"/>
    <w:rsid w:val="00B92ABA"/>
    <w:rsid w:val="00B93168"/>
    <w:rsid w:val="00B93320"/>
    <w:rsid w:val="00B9375B"/>
    <w:rsid w:val="00B93B19"/>
    <w:rsid w:val="00B93EC5"/>
    <w:rsid w:val="00B94691"/>
    <w:rsid w:val="00B94B6F"/>
    <w:rsid w:val="00B9515D"/>
    <w:rsid w:val="00B95174"/>
    <w:rsid w:val="00B9532C"/>
    <w:rsid w:val="00B95334"/>
    <w:rsid w:val="00B95EEA"/>
    <w:rsid w:val="00B966A2"/>
    <w:rsid w:val="00B96870"/>
    <w:rsid w:val="00B9774F"/>
    <w:rsid w:val="00BA085F"/>
    <w:rsid w:val="00BA0882"/>
    <w:rsid w:val="00BA0E9E"/>
    <w:rsid w:val="00BA0F35"/>
    <w:rsid w:val="00BA12F1"/>
    <w:rsid w:val="00BA1316"/>
    <w:rsid w:val="00BA1531"/>
    <w:rsid w:val="00BA1983"/>
    <w:rsid w:val="00BA1BE2"/>
    <w:rsid w:val="00BA1E5D"/>
    <w:rsid w:val="00BA1E6E"/>
    <w:rsid w:val="00BA2398"/>
    <w:rsid w:val="00BA2C04"/>
    <w:rsid w:val="00BA2C2D"/>
    <w:rsid w:val="00BA2CBC"/>
    <w:rsid w:val="00BA3347"/>
    <w:rsid w:val="00BA3914"/>
    <w:rsid w:val="00BA3ADF"/>
    <w:rsid w:val="00BA41E2"/>
    <w:rsid w:val="00BA42B5"/>
    <w:rsid w:val="00BA477B"/>
    <w:rsid w:val="00BA4C8A"/>
    <w:rsid w:val="00BA5485"/>
    <w:rsid w:val="00BA57B3"/>
    <w:rsid w:val="00BA57C6"/>
    <w:rsid w:val="00BA5AA7"/>
    <w:rsid w:val="00BA5E06"/>
    <w:rsid w:val="00BA5F39"/>
    <w:rsid w:val="00BA67BD"/>
    <w:rsid w:val="00BA7062"/>
    <w:rsid w:val="00BB0353"/>
    <w:rsid w:val="00BB042A"/>
    <w:rsid w:val="00BB0902"/>
    <w:rsid w:val="00BB12B4"/>
    <w:rsid w:val="00BB2030"/>
    <w:rsid w:val="00BB2248"/>
    <w:rsid w:val="00BB33B1"/>
    <w:rsid w:val="00BB370F"/>
    <w:rsid w:val="00BB3A7C"/>
    <w:rsid w:val="00BB4262"/>
    <w:rsid w:val="00BB42A7"/>
    <w:rsid w:val="00BB4713"/>
    <w:rsid w:val="00BB471F"/>
    <w:rsid w:val="00BB4820"/>
    <w:rsid w:val="00BB4AB7"/>
    <w:rsid w:val="00BB4BC5"/>
    <w:rsid w:val="00BB4CF4"/>
    <w:rsid w:val="00BB4F49"/>
    <w:rsid w:val="00BB5FDD"/>
    <w:rsid w:val="00BB67CE"/>
    <w:rsid w:val="00BC0A28"/>
    <w:rsid w:val="00BC0A71"/>
    <w:rsid w:val="00BC1399"/>
    <w:rsid w:val="00BC17B3"/>
    <w:rsid w:val="00BC1D31"/>
    <w:rsid w:val="00BC1F91"/>
    <w:rsid w:val="00BC1FB2"/>
    <w:rsid w:val="00BC2364"/>
    <w:rsid w:val="00BC3159"/>
    <w:rsid w:val="00BC31C0"/>
    <w:rsid w:val="00BC32CC"/>
    <w:rsid w:val="00BC34FD"/>
    <w:rsid w:val="00BC3546"/>
    <w:rsid w:val="00BC36F9"/>
    <w:rsid w:val="00BC37DA"/>
    <w:rsid w:val="00BC3CD7"/>
    <w:rsid w:val="00BC419F"/>
    <w:rsid w:val="00BC4804"/>
    <w:rsid w:val="00BC4B96"/>
    <w:rsid w:val="00BC4CAE"/>
    <w:rsid w:val="00BC51D2"/>
    <w:rsid w:val="00BC55B8"/>
    <w:rsid w:val="00BC58AD"/>
    <w:rsid w:val="00BC58C9"/>
    <w:rsid w:val="00BC61BA"/>
    <w:rsid w:val="00BC7594"/>
    <w:rsid w:val="00BC79EE"/>
    <w:rsid w:val="00BD01A1"/>
    <w:rsid w:val="00BD04D4"/>
    <w:rsid w:val="00BD071F"/>
    <w:rsid w:val="00BD0E68"/>
    <w:rsid w:val="00BD114E"/>
    <w:rsid w:val="00BD11AE"/>
    <w:rsid w:val="00BD14DB"/>
    <w:rsid w:val="00BD1A46"/>
    <w:rsid w:val="00BD29E2"/>
    <w:rsid w:val="00BD2C73"/>
    <w:rsid w:val="00BD3095"/>
    <w:rsid w:val="00BD33D4"/>
    <w:rsid w:val="00BD36F7"/>
    <w:rsid w:val="00BD38E5"/>
    <w:rsid w:val="00BD4A64"/>
    <w:rsid w:val="00BD4C8E"/>
    <w:rsid w:val="00BD5A96"/>
    <w:rsid w:val="00BD6189"/>
    <w:rsid w:val="00BD6410"/>
    <w:rsid w:val="00BD64E7"/>
    <w:rsid w:val="00BD66BB"/>
    <w:rsid w:val="00BD6BC3"/>
    <w:rsid w:val="00BD6EC3"/>
    <w:rsid w:val="00BD7244"/>
    <w:rsid w:val="00BD7567"/>
    <w:rsid w:val="00BD7878"/>
    <w:rsid w:val="00BE0A3D"/>
    <w:rsid w:val="00BE1D9A"/>
    <w:rsid w:val="00BE270B"/>
    <w:rsid w:val="00BE2BE8"/>
    <w:rsid w:val="00BE396F"/>
    <w:rsid w:val="00BE3D1A"/>
    <w:rsid w:val="00BE47E0"/>
    <w:rsid w:val="00BE4B68"/>
    <w:rsid w:val="00BE4DEB"/>
    <w:rsid w:val="00BE520B"/>
    <w:rsid w:val="00BE59BA"/>
    <w:rsid w:val="00BE5B42"/>
    <w:rsid w:val="00BE6076"/>
    <w:rsid w:val="00BE61DF"/>
    <w:rsid w:val="00BE667D"/>
    <w:rsid w:val="00BE6E51"/>
    <w:rsid w:val="00BE724B"/>
    <w:rsid w:val="00BE76B5"/>
    <w:rsid w:val="00BE7FCA"/>
    <w:rsid w:val="00BE7FF1"/>
    <w:rsid w:val="00BF066F"/>
    <w:rsid w:val="00BF0C04"/>
    <w:rsid w:val="00BF102C"/>
    <w:rsid w:val="00BF110B"/>
    <w:rsid w:val="00BF15F7"/>
    <w:rsid w:val="00BF1FAB"/>
    <w:rsid w:val="00BF2577"/>
    <w:rsid w:val="00BF2986"/>
    <w:rsid w:val="00BF2F4E"/>
    <w:rsid w:val="00BF31C0"/>
    <w:rsid w:val="00BF326B"/>
    <w:rsid w:val="00BF35D3"/>
    <w:rsid w:val="00BF3F08"/>
    <w:rsid w:val="00BF4175"/>
    <w:rsid w:val="00BF47B8"/>
    <w:rsid w:val="00BF4994"/>
    <w:rsid w:val="00BF4E67"/>
    <w:rsid w:val="00BF668D"/>
    <w:rsid w:val="00BF6E07"/>
    <w:rsid w:val="00BF724C"/>
    <w:rsid w:val="00BF7450"/>
    <w:rsid w:val="00BF745B"/>
    <w:rsid w:val="00BF74FD"/>
    <w:rsid w:val="00BF7805"/>
    <w:rsid w:val="00C009DB"/>
    <w:rsid w:val="00C011B9"/>
    <w:rsid w:val="00C0147D"/>
    <w:rsid w:val="00C01499"/>
    <w:rsid w:val="00C01540"/>
    <w:rsid w:val="00C01797"/>
    <w:rsid w:val="00C01998"/>
    <w:rsid w:val="00C02DAF"/>
    <w:rsid w:val="00C02EE1"/>
    <w:rsid w:val="00C02EE8"/>
    <w:rsid w:val="00C03CFE"/>
    <w:rsid w:val="00C048E8"/>
    <w:rsid w:val="00C04E18"/>
    <w:rsid w:val="00C04EB0"/>
    <w:rsid w:val="00C05716"/>
    <w:rsid w:val="00C05A2C"/>
    <w:rsid w:val="00C065B2"/>
    <w:rsid w:val="00C076CE"/>
    <w:rsid w:val="00C0791B"/>
    <w:rsid w:val="00C07940"/>
    <w:rsid w:val="00C101F6"/>
    <w:rsid w:val="00C10278"/>
    <w:rsid w:val="00C111EF"/>
    <w:rsid w:val="00C11394"/>
    <w:rsid w:val="00C114D1"/>
    <w:rsid w:val="00C1172E"/>
    <w:rsid w:val="00C119C6"/>
    <w:rsid w:val="00C11B42"/>
    <w:rsid w:val="00C11D14"/>
    <w:rsid w:val="00C11D86"/>
    <w:rsid w:val="00C12C7C"/>
    <w:rsid w:val="00C14514"/>
    <w:rsid w:val="00C148B0"/>
    <w:rsid w:val="00C14C61"/>
    <w:rsid w:val="00C153B3"/>
    <w:rsid w:val="00C15BAB"/>
    <w:rsid w:val="00C1654A"/>
    <w:rsid w:val="00C169D9"/>
    <w:rsid w:val="00C173BE"/>
    <w:rsid w:val="00C2034C"/>
    <w:rsid w:val="00C206E4"/>
    <w:rsid w:val="00C20EEB"/>
    <w:rsid w:val="00C21211"/>
    <w:rsid w:val="00C21813"/>
    <w:rsid w:val="00C21B37"/>
    <w:rsid w:val="00C22281"/>
    <w:rsid w:val="00C224CB"/>
    <w:rsid w:val="00C226C6"/>
    <w:rsid w:val="00C22B82"/>
    <w:rsid w:val="00C22BD0"/>
    <w:rsid w:val="00C238C4"/>
    <w:rsid w:val="00C23CF8"/>
    <w:rsid w:val="00C24346"/>
    <w:rsid w:val="00C2444C"/>
    <w:rsid w:val="00C24BC5"/>
    <w:rsid w:val="00C24EA5"/>
    <w:rsid w:val="00C25242"/>
    <w:rsid w:val="00C25307"/>
    <w:rsid w:val="00C25396"/>
    <w:rsid w:val="00C25432"/>
    <w:rsid w:val="00C259C1"/>
    <w:rsid w:val="00C2665B"/>
    <w:rsid w:val="00C26906"/>
    <w:rsid w:val="00C26A36"/>
    <w:rsid w:val="00C270C8"/>
    <w:rsid w:val="00C279D0"/>
    <w:rsid w:val="00C27C8B"/>
    <w:rsid w:val="00C27DDB"/>
    <w:rsid w:val="00C30C4A"/>
    <w:rsid w:val="00C31545"/>
    <w:rsid w:val="00C31616"/>
    <w:rsid w:val="00C3181F"/>
    <w:rsid w:val="00C31A2E"/>
    <w:rsid w:val="00C31C30"/>
    <w:rsid w:val="00C31FFE"/>
    <w:rsid w:val="00C323D5"/>
    <w:rsid w:val="00C325BD"/>
    <w:rsid w:val="00C32908"/>
    <w:rsid w:val="00C32AFD"/>
    <w:rsid w:val="00C33A11"/>
    <w:rsid w:val="00C35420"/>
    <w:rsid w:val="00C35429"/>
    <w:rsid w:val="00C35FB4"/>
    <w:rsid w:val="00C36D0E"/>
    <w:rsid w:val="00C379FE"/>
    <w:rsid w:val="00C40CE9"/>
    <w:rsid w:val="00C40E90"/>
    <w:rsid w:val="00C41741"/>
    <w:rsid w:val="00C42376"/>
    <w:rsid w:val="00C42B99"/>
    <w:rsid w:val="00C43897"/>
    <w:rsid w:val="00C43BEB"/>
    <w:rsid w:val="00C440F5"/>
    <w:rsid w:val="00C44547"/>
    <w:rsid w:val="00C449DA"/>
    <w:rsid w:val="00C44D97"/>
    <w:rsid w:val="00C45614"/>
    <w:rsid w:val="00C456FA"/>
    <w:rsid w:val="00C45ED1"/>
    <w:rsid w:val="00C47885"/>
    <w:rsid w:val="00C506D0"/>
    <w:rsid w:val="00C5070D"/>
    <w:rsid w:val="00C50C9E"/>
    <w:rsid w:val="00C513A6"/>
    <w:rsid w:val="00C51449"/>
    <w:rsid w:val="00C526DE"/>
    <w:rsid w:val="00C53828"/>
    <w:rsid w:val="00C5392C"/>
    <w:rsid w:val="00C53CB2"/>
    <w:rsid w:val="00C541EC"/>
    <w:rsid w:val="00C54ADB"/>
    <w:rsid w:val="00C54F30"/>
    <w:rsid w:val="00C55689"/>
    <w:rsid w:val="00C556CC"/>
    <w:rsid w:val="00C55AE7"/>
    <w:rsid w:val="00C5602C"/>
    <w:rsid w:val="00C567D0"/>
    <w:rsid w:val="00C56A27"/>
    <w:rsid w:val="00C56F7F"/>
    <w:rsid w:val="00C6080D"/>
    <w:rsid w:val="00C608A9"/>
    <w:rsid w:val="00C610B8"/>
    <w:rsid w:val="00C61665"/>
    <w:rsid w:val="00C6242C"/>
    <w:rsid w:val="00C6276B"/>
    <w:rsid w:val="00C62807"/>
    <w:rsid w:val="00C62DEB"/>
    <w:rsid w:val="00C63138"/>
    <w:rsid w:val="00C6321F"/>
    <w:rsid w:val="00C63551"/>
    <w:rsid w:val="00C63721"/>
    <w:rsid w:val="00C64017"/>
    <w:rsid w:val="00C6415D"/>
    <w:rsid w:val="00C64F84"/>
    <w:rsid w:val="00C651CB"/>
    <w:rsid w:val="00C653BF"/>
    <w:rsid w:val="00C65795"/>
    <w:rsid w:val="00C66CBA"/>
    <w:rsid w:val="00C675DA"/>
    <w:rsid w:val="00C67711"/>
    <w:rsid w:val="00C67B97"/>
    <w:rsid w:val="00C67E84"/>
    <w:rsid w:val="00C7029A"/>
    <w:rsid w:val="00C7131C"/>
    <w:rsid w:val="00C71511"/>
    <w:rsid w:val="00C7184E"/>
    <w:rsid w:val="00C71931"/>
    <w:rsid w:val="00C71B07"/>
    <w:rsid w:val="00C71B2E"/>
    <w:rsid w:val="00C71C93"/>
    <w:rsid w:val="00C71D63"/>
    <w:rsid w:val="00C71E8B"/>
    <w:rsid w:val="00C727B3"/>
    <w:rsid w:val="00C738EE"/>
    <w:rsid w:val="00C73CBF"/>
    <w:rsid w:val="00C73EBF"/>
    <w:rsid w:val="00C74298"/>
    <w:rsid w:val="00C7451C"/>
    <w:rsid w:val="00C74E15"/>
    <w:rsid w:val="00C74F8B"/>
    <w:rsid w:val="00C7507A"/>
    <w:rsid w:val="00C75800"/>
    <w:rsid w:val="00C75E0E"/>
    <w:rsid w:val="00C75FDC"/>
    <w:rsid w:val="00C76B01"/>
    <w:rsid w:val="00C76ED5"/>
    <w:rsid w:val="00C772C6"/>
    <w:rsid w:val="00C777C4"/>
    <w:rsid w:val="00C77CAC"/>
    <w:rsid w:val="00C8074F"/>
    <w:rsid w:val="00C80960"/>
    <w:rsid w:val="00C80AE2"/>
    <w:rsid w:val="00C80F8B"/>
    <w:rsid w:val="00C81739"/>
    <w:rsid w:val="00C82E3E"/>
    <w:rsid w:val="00C82F75"/>
    <w:rsid w:val="00C8322E"/>
    <w:rsid w:val="00C83F0F"/>
    <w:rsid w:val="00C83F60"/>
    <w:rsid w:val="00C840F9"/>
    <w:rsid w:val="00C84ECA"/>
    <w:rsid w:val="00C875AA"/>
    <w:rsid w:val="00C87E70"/>
    <w:rsid w:val="00C900E9"/>
    <w:rsid w:val="00C914BE"/>
    <w:rsid w:val="00C9181A"/>
    <w:rsid w:val="00C91876"/>
    <w:rsid w:val="00C91EC6"/>
    <w:rsid w:val="00C9230A"/>
    <w:rsid w:val="00C92999"/>
    <w:rsid w:val="00C92DE8"/>
    <w:rsid w:val="00C938D8"/>
    <w:rsid w:val="00C93E0B"/>
    <w:rsid w:val="00C943A5"/>
    <w:rsid w:val="00C946DA"/>
    <w:rsid w:val="00C94BE9"/>
    <w:rsid w:val="00C95047"/>
    <w:rsid w:val="00C958C7"/>
    <w:rsid w:val="00C963CA"/>
    <w:rsid w:val="00C968A5"/>
    <w:rsid w:val="00C9702B"/>
    <w:rsid w:val="00C9703E"/>
    <w:rsid w:val="00C9723F"/>
    <w:rsid w:val="00C976C8"/>
    <w:rsid w:val="00C97870"/>
    <w:rsid w:val="00C97A5E"/>
    <w:rsid w:val="00C97ECE"/>
    <w:rsid w:val="00C97F1D"/>
    <w:rsid w:val="00C97F9C"/>
    <w:rsid w:val="00CA072F"/>
    <w:rsid w:val="00CA0D55"/>
    <w:rsid w:val="00CA0FF6"/>
    <w:rsid w:val="00CA151D"/>
    <w:rsid w:val="00CA26C6"/>
    <w:rsid w:val="00CA2C7A"/>
    <w:rsid w:val="00CA3C24"/>
    <w:rsid w:val="00CA4798"/>
    <w:rsid w:val="00CA4ADF"/>
    <w:rsid w:val="00CA5267"/>
    <w:rsid w:val="00CA5CCF"/>
    <w:rsid w:val="00CA5F7F"/>
    <w:rsid w:val="00CA66D1"/>
    <w:rsid w:val="00CA66F7"/>
    <w:rsid w:val="00CA69A6"/>
    <w:rsid w:val="00CA6AD8"/>
    <w:rsid w:val="00CA6F63"/>
    <w:rsid w:val="00CA733E"/>
    <w:rsid w:val="00CA76CD"/>
    <w:rsid w:val="00CA7880"/>
    <w:rsid w:val="00CA79A0"/>
    <w:rsid w:val="00CA7F3D"/>
    <w:rsid w:val="00CB07A2"/>
    <w:rsid w:val="00CB0958"/>
    <w:rsid w:val="00CB0DE4"/>
    <w:rsid w:val="00CB1399"/>
    <w:rsid w:val="00CB15DD"/>
    <w:rsid w:val="00CB24F7"/>
    <w:rsid w:val="00CB2828"/>
    <w:rsid w:val="00CB296B"/>
    <w:rsid w:val="00CB2E14"/>
    <w:rsid w:val="00CB35F0"/>
    <w:rsid w:val="00CB36D8"/>
    <w:rsid w:val="00CB4ACA"/>
    <w:rsid w:val="00CB4C1E"/>
    <w:rsid w:val="00CB4CB4"/>
    <w:rsid w:val="00CB4F79"/>
    <w:rsid w:val="00CB526E"/>
    <w:rsid w:val="00CB5B8A"/>
    <w:rsid w:val="00CB5B8D"/>
    <w:rsid w:val="00CB676E"/>
    <w:rsid w:val="00CB6824"/>
    <w:rsid w:val="00CB6968"/>
    <w:rsid w:val="00CB6C89"/>
    <w:rsid w:val="00CB7620"/>
    <w:rsid w:val="00CB7C0C"/>
    <w:rsid w:val="00CC016D"/>
    <w:rsid w:val="00CC0331"/>
    <w:rsid w:val="00CC0464"/>
    <w:rsid w:val="00CC077A"/>
    <w:rsid w:val="00CC0B84"/>
    <w:rsid w:val="00CC0D87"/>
    <w:rsid w:val="00CC111E"/>
    <w:rsid w:val="00CC1594"/>
    <w:rsid w:val="00CC1A34"/>
    <w:rsid w:val="00CC2337"/>
    <w:rsid w:val="00CC2A02"/>
    <w:rsid w:val="00CC2A0B"/>
    <w:rsid w:val="00CC32FB"/>
    <w:rsid w:val="00CC3412"/>
    <w:rsid w:val="00CC352D"/>
    <w:rsid w:val="00CC3745"/>
    <w:rsid w:val="00CC3A9D"/>
    <w:rsid w:val="00CC4B04"/>
    <w:rsid w:val="00CC5347"/>
    <w:rsid w:val="00CC5AE8"/>
    <w:rsid w:val="00CC6D38"/>
    <w:rsid w:val="00CC6EB1"/>
    <w:rsid w:val="00CC72B3"/>
    <w:rsid w:val="00CC7347"/>
    <w:rsid w:val="00CC7563"/>
    <w:rsid w:val="00CC77CA"/>
    <w:rsid w:val="00CC7DAC"/>
    <w:rsid w:val="00CC7F99"/>
    <w:rsid w:val="00CC7FA8"/>
    <w:rsid w:val="00CD07B3"/>
    <w:rsid w:val="00CD0884"/>
    <w:rsid w:val="00CD0B4C"/>
    <w:rsid w:val="00CD0B85"/>
    <w:rsid w:val="00CD0E93"/>
    <w:rsid w:val="00CD17DD"/>
    <w:rsid w:val="00CD1DC7"/>
    <w:rsid w:val="00CD2558"/>
    <w:rsid w:val="00CD3B7E"/>
    <w:rsid w:val="00CD4091"/>
    <w:rsid w:val="00CD4595"/>
    <w:rsid w:val="00CD4A1D"/>
    <w:rsid w:val="00CD5A6C"/>
    <w:rsid w:val="00CD6010"/>
    <w:rsid w:val="00CD7C8C"/>
    <w:rsid w:val="00CD7E1D"/>
    <w:rsid w:val="00CE03DF"/>
    <w:rsid w:val="00CE13F9"/>
    <w:rsid w:val="00CE1E88"/>
    <w:rsid w:val="00CE1FE0"/>
    <w:rsid w:val="00CE2030"/>
    <w:rsid w:val="00CE2169"/>
    <w:rsid w:val="00CE2A1F"/>
    <w:rsid w:val="00CE2EE0"/>
    <w:rsid w:val="00CE37A8"/>
    <w:rsid w:val="00CE37DE"/>
    <w:rsid w:val="00CE3BA6"/>
    <w:rsid w:val="00CE3C46"/>
    <w:rsid w:val="00CE3E04"/>
    <w:rsid w:val="00CE443E"/>
    <w:rsid w:val="00CE479E"/>
    <w:rsid w:val="00CE4877"/>
    <w:rsid w:val="00CE4A3F"/>
    <w:rsid w:val="00CE4DFC"/>
    <w:rsid w:val="00CE5323"/>
    <w:rsid w:val="00CE5808"/>
    <w:rsid w:val="00CE618C"/>
    <w:rsid w:val="00CE6A32"/>
    <w:rsid w:val="00CE6BC1"/>
    <w:rsid w:val="00CE7ACF"/>
    <w:rsid w:val="00CE7BDB"/>
    <w:rsid w:val="00CE7DDC"/>
    <w:rsid w:val="00CE7E22"/>
    <w:rsid w:val="00CF0907"/>
    <w:rsid w:val="00CF0EC4"/>
    <w:rsid w:val="00CF1173"/>
    <w:rsid w:val="00CF1B22"/>
    <w:rsid w:val="00CF1C21"/>
    <w:rsid w:val="00CF1F9A"/>
    <w:rsid w:val="00CF2BA2"/>
    <w:rsid w:val="00CF3364"/>
    <w:rsid w:val="00CF35F2"/>
    <w:rsid w:val="00CF38BD"/>
    <w:rsid w:val="00CF3941"/>
    <w:rsid w:val="00CF4852"/>
    <w:rsid w:val="00CF48AB"/>
    <w:rsid w:val="00CF5314"/>
    <w:rsid w:val="00CF567C"/>
    <w:rsid w:val="00CF5996"/>
    <w:rsid w:val="00CF62AA"/>
    <w:rsid w:val="00CF66DC"/>
    <w:rsid w:val="00CF7995"/>
    <w:rsid w:val="00CF7F5B"/>
    <w:rsid w:val="00D00798"/>
    <w:rsid w:val="00D00A4D"/>
    <w:rsid w:val="00D00F17"/>
    <w:rsid w:val="00D0128A"/>
    <w:rsid w:val="00D01642"/>
    <w:rsid w:val="00D01BB0"/>
    <w:rsid w:val="00D02380"/>
    <w:rsid w:val="00D026D6"/>
    <w:rsid w:val="00D029E9"/>
    <w:rsid w:val="00D02B3A"/>
    <w:rsid w:val="00D02B51"/>
    <w:rsid w:val="00D02EB3"/>
    <w:rsid w:val="00D0300A"/>
    <w:rsid w:val="00D0308F"/>
    <w:rsid w:val="00D03463"/>
    <w:rsid w:val="00D03773"/>
    <w:rsid w:val="00D03820"/>
    <w:rsid w:val="00D0384D"/>
    <w:rsid w:val="00D03A1B"/>
    <w:rsid w:val="00D03D67"/>
    <w:rsid w:val="00D04368"/>
    <w:rsid w:val="00D04B27"/>
    <w:rsid w:val="00D04BE6"/>
    <w:rsid w:val="00D04F12"/>
    <w:rsid w:val="00D051C3"/>
    <w:rsid w:val="00D0534A"/>
    <w:rsid w:val="00D05355"/>
    <w:rsid w:val="00D05AAE"/>
    <w:rsid w:val="00D05E30"/>
    <w:rsid w:val="00D069C7"/>
    <w:rsid w:val="00D06A04"/>
    <w:rsid w:val="00D07292"/>
    <w:rsid w:val="00D07307"/>
    <w:rsid w:val="00D07868"/>
    <w:rsid w:val="00D07DFC"/>
    <w:rsid w:val="00D10596"/>
    <w:rsid w:val="00D105C7"/>
    <w:rsid w:val="00D10B5A"/>
    <w:rsid w:val="00D10C1E"/>
    <w:rsid w:val="00D10F45"/>
    <w:rsid w:val="00D1147F"/>
    <w:rsid w:val="00D11531"/>
    <w:rsid w:val="00D11F1E"/>
    <w:rsid w:val="00D13C4C"/>
    <w:rsid w:val="00D13CB0"/>
    <w:rsid w:val="00D13DE7"/>
    <w:rsid w:val="00D14ABE"/>
    <w:rsid w:val="00D14CD0"/>
    <w:rsid w:val="00D14E77"/>
    <w:rsid w:val="00D14EE3"/>
    <w:rsid w:val="00D153B8"/>
    <w:rsid w:val="00D155FD"/>
    <w:rsid w:val="00D15721"/>
    <w:rsid w:val="00D1593D"/>
    <w:rsid w:val="00D15B3F"/>
    <w:rsid w:val="00D160CF"/>
    <w:rsid w:val="00D161A7"/>
    <w:rsid w:val="00D16494"/>
    <w:rsid w:val="00D178D0"/>
    <w:rsid w:val="00D2130B"/>
    <w:rsid w:val="00D216BE"/>
    <w:rsid w:val="00D21ECF"/>
    <w:rsid w:val="00D222A8"/>
    <w:rsid w:val="00D2267A"/>
    <w:rsid w:val="00D2290B"/>
    <w:rsid w:val="00D22B83"/>
    <w:rsid w:val="00D22BCB"/>
    <w:rsid w:val="00D22CB1"/>
    <w:rsid w:val="00D23FAB"/>
    <w:rsid w:val="00D2416F"/>
    <w:rsid w:val="00D248ED"/>
    <w:rsid w:val="00D24A7B"/>
    <w:rsid w:val="00D24AE2"/>
    <w:rsid w:val="00D24C8B"/>
    <w:rsid w:val="00D251E8"/>
    <w:rsid w:val="00D25225"/>
    <w:rsid w:val="00D2685C"/>
    <w:rsid w:val="00D27336"/>
    <w:rsid w:val="00D27628"/>
    <w:rsid w:val="00D27973"/>
    <w:rsid w:val="00D27E1C"/>
    <w:rsid w:val="00D32B33"/>
    <w:rsid w:val="00D32F54"/>
    <w:rsid w:val="00D33229"/>
    <w:rsid w:val="00D3341B"/>
    <w:rsid w:val="00D334C7"/>
    <w:rsid w:val="00D335BC"/>
    <w:rsid w:val="00D34104"/>
    <w:rsid w:val="00D34263"/>
    <w:rsid w:val="00D3452E"/>
    <w:rsid w:val="00D348BD"/>
    <w:rsid w:val="00D351E3"/>
    <w:rsid w:val="00D355CB"/>
    <w:rsid w:val="00D35959"/>
    <w:rsid w:val="00D3684B"/>
    <w:rsid w:val="00D36EEC"/>
    <w:rsid w:val="00D379CB"/>
    <w:rsid w:val="00D37B64"/>
    <w:rsid w:val="00D37EE9"/>
    <w:rsid w:val="00D4046A"/>
    <w:rsid w:val="00D415D1"/>
    <w:rsid w:val="00D41B6C"/>
    <w:rsid w:val="00D42079"/>
    <w:rsid w:val="00D42461"/>
    <w:rsid w:val="00D4291B"/>
    <w:rsid w:val="00D4317F"/>
    <w:rsid w:val="00D43F59"/>
    <w:rsid w:val="00D440F4"/>
    <w:rsid w:val="00D44325"/>
    <w:rsid w:val="00D4465C"/>
    <w:rsid w:val="00D44753"/>
    <w:rsid w:val="00D447AB"/>
    <w:rsid w:val="00D45D77"/>
    <w:rsid w:val="00D45EC4"/>
    <w:rsid w:val="00D460EA"/>
    <w:rsid w:val="00D463EC"/>
    <w:rsid w:val="00D46838"/>
    <w:rsid w:val="00D47257"/>
    <w:rsid w:val="00D477A7"/>
    <w:rsid w:val="00D505E9"/>
    <w:rsid w:val="00D50793"/>
    <w:rsid w:val="00D507BB"/>
    <w:rsid w:val="00D52979"/>
    <w:rsid w:val="00D52E6D"/>
    <w:rsid w:val="00D5318E"/>
    <w:rsid w:val="00D53489"/>
    <w:rsid w:val="00D53C39"/>
    <w:rsid w:val="00D549D1"/>
    <w:rsid w:val="00D54EBE"/>
    <w:rsid w:val="00D5585C"/>
    <w:rsid w:val="00D55F40"/>
    <w:rsid w:val="00D562AC"/>
    <w:rsid w:val="00D56313"/>
    <w:rsid w:val="00D56CE0"/>
    <w:rsid w:val="00D57117"/>
    <w:rsid w:val="00D57AF7"/>
    <w:rsid w:val="00D60BA1"/>
    <w:rsid w:val="00D61380"/>
    <w:rsid w:val="00D61697"/>
    <w:rsid w:val="00D62197"/>
    <w:rsid w:val="00D63275"/>
    <w:rsid w:val="00D635C6"/>
    <w:rsid w:val="00D637B2"/>
    <w:rsid w:val="00D63A33"/>
    <w:rsid w:val="00D63D31"/>
    <w:rsid w:val="00D63F01"/>
    <w:rsid w:val="00D64590"/>
    <w:rsid w:val="00D64CC5"/>
    <w:rsid w:val="00D65075"/>
    <w:rsid w:val="00D6530F"/>
    <w:rsid w:val="00D65433"/>
    <w:rsid w:val="00D6734E"/>
    <w:rsid w:val="00D67562"/>
    <w:rsid w:val="00D703D8"/>
    <w:rsid w:val="00D72169"/>
    <w:rsid w:val="00D72345"/>
    <w:rsid w:val="00D72643"/>
    <w:rsid w:val="00D7284D"/>
    <w:rsid w:val="00D728CC"/>
    <w:rsid w:val="00D730C1"/>
    <w:rsid w:val="00D7333F"/>
    <w:rsid w:val="00D7383D"/>
    <w:rsid w:val="00D74905"/>
    <w:rsid w:val="00D75A45"/>
    <w:rsid w:val="00D75A96"/>
    <w:rsid w:val="00D75E86"/>
    <w:rsid w:val="00D770FF"/>
    <w:rsid w:val="00D77682"/>
    <w:rsid w:val="00D80046"/>
    <w:rsid w:val="00D80A1E"/>
    <w:rsid w:val="00D80D61"/>
    <w:rsid w:val="00D80E1A"/>
    <w:rsid w:val="00D811A6"/>
    <w:rsid w:val="00D81C53"/>
    <w:rsid w:val="00D8214F"/>
    <w:rsid w:val="00D829F4"/>
    <w:rsid w:val="00D82F72"/>
    <w:rsid w:val="00D8305F"/>
    <w:rsid w:val="00D846ED"/>
    <w:rsid w:val="00D84BE4"/>
    <w:rsid w:val="00D854DC"/>
    <w:rsid w:val="00D8597D"/>
    <w:rsid w:val="00D86C43"/>
    <w:rsid w:val="00D86DA2"/>
    <w:rsid w:val="00D87E82"/>
    <w:rsid w:val="00D87EDE"/>
    <w:rsid w:val="00D901F9"/>
    <w:rsid w:val="00D90476"/>
    <w:rsid w:val="00D9081C"/>
    <w:rsid w:val="00D9095B"/>
    <w:rsid w:val="00D90B5E"/>
    <w:rsid w:val="00D90B88"/>
    <w:rsid w:val="00D90D41"/>
    <w:rsid w:val="00D9188B"/>
    <w:rsid w:val="00D91BFB"/>
    <w:rsid w:val="00D9248A"/>
    <w:rsid w:val="00D929D3"/>
    <w:rsid w:val="00D92C2E"/>
    <w:rsid w:val="00D93715"/>
    <w:rsid w:val="00D93A47"/>
    <w:rsid w:val="00D94BF2"/>
    <w:rsid w:val="00D94D32"/>
    <w:rsid w:val="00D961E8"/>
    <w:rsid w:val="00D961EF"/>
    <w:rsid w:val="00D963FE"/>
    <w:rsid w:val="00D9653A"/>
    <w:rsid w:val="00D965A3"/>
    <w:rsid w:val="00D96E14"/>
    <w:rsid w:val="00D97170"/>
    <w:rsid w:val="00D975F1"/>
    <w:rsid w:val="00DA12C0"/>
    <w:rsid w:val="00DA1DC0"/>
    <w:rsid w:val="00DA25E1"/>
    <w:rsid w:val="00DA2DDC"/>
    <w:rsid w:val="00DA3520"/>
    <w:rsid w:val="00DA3917"/>
    <w:rsid w:val="00DA3E6D"/>
    <w:rsid w:val="00DA3E7F"/>
    <w:rsid w:val="00DA3F3C"/>
    <w:rsid w:val="00DA4135"/>
    <w:rsid w:val="00DA46E8"/>
    <w:rsid w:val="00DA4B26"/>
    <w:rsid w:val="00DA4C28"/>
    <w:rsid w:val="00DA5CC3"/>
    <w:rsid w:val="00DA63E3"/>
    <w:rsid w:val="00DA6E3A"/>
    <w:rsid w:val="00DA6F5C"/>
    <w:rsid w:val="00DA76F6"/>
    <w:rsid w:val="00DA788A"/>
    <w:rsid w:val="00DA79A1"/>
    <w:rsid w:val="00DA7D2B"/>
    <w:rsid w:val="00DB0442"/>
    <w:rsid w:val="00DB0971"/>
    <w:rsid w:val="00DB0A12"/>
    <w:rsid w:val="00DB12C3"/>
    <w:rsid w:val="00DB1510"/>
    <w:rsid w:val="00DB19DB"/>
    <w:rsid w:val="00DB2572"/>
    <w:rsid w:val="00DB26C2"/>
    <w:rsid w:val="00DB31C9"/>
    <w:rsid w:val="00DB346B"/>
    <w:rsid w:val="00DB463F"/>
    <w:rsid w:val="00DB467D"/>
    <w:rsid w:val="00DB4A02"/>
    <w:rsid w:val="00DB4D63"/>
    <w:rsid w:val="00DB540A"/>
    <w:rsid w:val="00DB58BE"/>
    <w:rsid w:val="00DB6586"/>
    <w:rsid w:val="00DB6885"/>
    <w:rsid w:val="00DB69E7"/>
    <w:rsid w:val="00DB71E1"/>
    <w:rsid w:val="00DB747B"/>
    <w:rsid w:val="00DB7C33"/>
    <w:rsid w:val="00DB7CD6"/>
    <w:rsid w:val="00DC0163"/>
    <w:rsid w:val="00DC0710"/>
    <w:rsid w:val="00DC08AE"/>
    <w:rsid w:val="00DC0AA3"/>
    <w:rsid w:val="00DC1B7D"/>
    <w:rsid w:val="00DC2463"/>
    <w:rsid w:val="00DC24BB"/>
    <w:rsid w:val="00DC2A3F"/>
    <w:rsid w:val="00DC2D2A"/>
    <w:rsid w:val="00DC34B3"/>
    <w:rsid w:val="00DC4C21"/>
    <w:rsid w:val="00DC4CB5"/>
    <w:rsid w:val="00DC4EB7"/>
    <w:rsid w:val="00DC5208"/>
    <w:rsid w:val="00DC5D9E"/>
    <w:rsid w:val="00DC6C2F"/>
    <w:rsid w:val="00DC6E12"/>
    <w:rsid w:val="00DC71B1"/>
    <w:rsid w:val="00DC7504"/>
    <w:rsid w:val="00DC75E5"/>
    <w:rsid w:val="00DD09E5"/>
    <w:rsid w:val="00DD0CD5"/>
    <w:rsid w:val="00DD0D5A"/>
    <w:rsid w:val="00DD0DE0"/>
    <w:rsid w:val="00DD1348"/>
    <w:rsid w:val="00DD2263"/>
    <w:rsid w:val="00DD2EE9"/>
    <w:rsid w:val="00DD342C"/>
    <w:rsid w:val="00DD411E"/>
    <w:rsid w:val="00DD4779"/>
    <w:rsid w:val="00DD49F7"/>
    <w:rsid w:val="00DD4AD2"/>
    <w:rsid w:val="00DD4BF0"/>
    <w:rsid w:val="00DD5080"/>
    <w:rsid w:val="00DD61D2"/>
    <w:rsid w:val="00DD61D5"/>
    <w:rsid w:val="00DD683E"/>
    <w:rsid w:val="00DD6F9A"/>
    <w:rsid w:val="00DD79F1"/>
    <w:rsid w:val="00DE038D"/>
    <w:rsid w:val="00DE03A4"/>
    <w:rsid w:val="00DE18EB"/>
    <w:rsid w:val="00DE2069"/>
    <w:rsid w:val="00DE2135"/>
    <w:rsid w:val="00DE21F8"/>
    <w:rsid w:val="00DE24E4"/>
    <w:rsid w:val="00DE2893"/>
    <w:rsid w:val="00DE2E53"/>
    <w:rsid w:val="00DE3316"/>
    <w:rsid w:val="00DE37DB"/>
    <w:rsid w:val="00DE3A59"/>
    <w:rsid w:val="00DE3ABE"/>
    <w:rsid w:val="00DE3EF4"/>
    <w:rsid w:val="00DE3FE8"/>
    <w:rsid w:val="00DE418C"/>
    <w:rsid w:val="00DE4658"/>
    <w:rsid w:val="00DE465E"/>
    <w:rsid w:val="00DE4A1C"/>
    <w:rsid w:val="00DE4BDE"/>
    <w:rsid w:val="00DE4C1F"/>
    <w:rsid w:val="00DE4CD7"/>
    <w:rsid w:val="00DE69BE"/>
    <w:rsid w:val="00DE77CE"/>
    <w:rsid w:val="00DE78CC"/>
    <w:rsid w:val="00DE7A01"/>
    <w:rsid w:val="00DF04E3"/>
    <w:rsid w:val="00DF0B74"/>
    <w:rsid w:val="00DF11E6"/>
    <w:rsid w:val="00DF2514"/>
    <w:rsid w:val="00DF2768"/>
    <w:rsid w:val="00DF3DCF"/>
    <w:rsid w:val="00DF4681"/>
    <w:rsid w:val="00DF47E3"/>
    <w:rsid w:val="00DF4A91"/>
    <w:rsid w:val="00DF4DDB"/>
    <w:rsid w:val="00DF5226"/>
    <w:rsid w:val="00DF5889"/>
    <w:rsid w:val="00DF5A71"/>
    <w:rsid w:val="00DF67F6"/>
    <w:rsid w:val="00DF79D2"/>
    <w:rsid w:val="00E00327"/>
    <w:rsid w:val="00E02533"/>
    <w:rsid w:val="00E02AD1"/>
    <w:rsid w:val="00E02BB3"/>
    <w:rsid w:val="00E02F39"/>
    <w:rsid w:val="00E033D0"/>
    <w:rsid w:val="00E039BA"/>
    <w:rsid w:val="00E03BFA"/>
    <w:rsid w:val="00E03BFD"/>
    <w:rsid w:val="00E03E8A"/>
    <w:rsid w:val="00E04034"/>
    <w:rsid w:val="00E04765"/>
    <w:rsid w:val="00E05512"/>
    <w:rsid w:val="00E05D7E"/>
    <w:rsid w:val="00E05FC7"/>
    <w:rsid w:val="00E06B2F"/>
    <w:rsid w:val="00E070DC"/>
    <w:rsid w:val="00E07576"/>
    <w:rsid w:val="00E07A78"/>
    <w:rsid w:val="00E07A7A"/>
    <w:rsid w:val="00E07D8B"/>
    <w:rsid w:val="00E10369"/>
    <w:rsid w:val="00E10633"/>
    <w:rsid w:val="00E10687"/>
    <w:rsid w:val="00E1162A"/>
    <w:rsid w:val="00E119E6"/>
    <w:rsid w:val="00E11AE8"/>
    <w:rsid w:val="00E11E68"/>
    <w:rsid w:val="00E11F45"/>
    <w:rsid w:val="00E1239E"/>
    <w:rsid w:val="00E12CCB"/>
    <w:rsid w:val="00E12D77"/>
    <w:rsid w:val="00E139FF"/>
    <w:rsid w:val="00E13BBD"/>
    <w:rsid w:val="00E13C18"/>
    <w:rsid w:val="00E13E18"/>
    <w:rsid w:val="00E1456B"/>
    <w:rsid w:val="00E14946"/>
    <w:rsid w:val="00E14A75"/>
    <w:rsid w:val="00E14C24"/>
    <w:rsid w:val="00E14F98"/>
    <w:rsid w:val="00E168FC"/>
    <w:rsid w:val="00E17B7F"/>
    <w:rsid w:val="00E17BE6"/>
    <w:rsid w:val="00E210B8"/>
    <w:rsid w:val="00E21376"/>
    <w:rsid w:val="00E21672"/>
    <w:rsid w:val="00E21C75"/>
    <w:rsid w:val="00E2294B"/>
    <w:rsid w:val="00E23EB4"/>
    <w:rsid w:val="00E241B4"/>
    <w:rsid w:val="00E242DC"/>
    <w:rsid w:val="00E251D1"/>
    <w:rsid w:val="00E25438"/>
    <w:rsid w:val="00E25460"/>
    <w:rsid w:val="00E25828"/>
    <w:rsid w:val="00E25D47"/>
    <w:rsid w:val="00E25E44"/>
    <w:rsid w:val="00E26B6A"/>
    <w:rsid w:val="00E27060"/>
    <w:rsid w:val="00E27910"/>
    <w:rsid w:val="00E27B41"/>
    <w:rsid w:val="00E3064B"/>
    <w:rsid w:val="00E31211"/>
    <w:rsid w:val="00E315A4"/>
    <w:rsid w:val="00E31872"/>
    <w:rsid w:val="00E32705"/>
    <w:rsid w:val="00E33115"/>
    <w:rsid w:val="00E33E2C"/>
    <w:rsid w:val="00E3464E"/>
    <w:rsid w:val="00E34AA1"/>
    <w:rsid w:val="00E34E7F"/>
    <w:rsid w:val="00E3564B"/>
    <w:rsid w:val="00E35D08"/>
    <w:rsid w:val="00E36793"/>
    <w:rsid w:val="00E367A8"/>
    <w:rsid w:val="00E3697E"/>
    <w:rsid w:val="00E36A42"/>
    <w:rsid w:val="00E37228"/>
    <w:rsid w:val="00E37865"/>
    <w:rsid w:val="00E4070B"/>
    <w:rsid w:val="00E40DAD"/>
    <w:rsid w:val="00E40FFC"/>
    <w:rsid w:val="00E41314"/>
    <w:rsid w:val="00E4285D"/>
    <w:rsid w:val="00E429D2"/>
    <w:rsid w:val="00E4341E"/>
    <w:rsid w:val="00E43506"/>
    <w:rsid w:val="00E4357D"/>
    <w:rsid w:val="00E445E2"/>
    <w:rsid w:val="00E44A41"/>
    <w:rsid w:val="00E44AC9"/>
    <w:rsid w:val="00E44F58"/>
    <w:rsid w:val="00E45F12"/>
    <w:rsid w:val="00E46DC5"/>
    <w:rsid w:val="00E47C7D"/>
    <w:rsid w:val="00E47C94"/>
    <w:rsid w:val="00E50668"/>
    <w:rsid w:val="00E5079F"/>
    <w:rsid w:val="00E508E1"/>
    <w:rsid w:val="00E51003"/>
    <w:rsid w:val="00E519F7"/>
    <w:rsid w:val="00E52643"/>
    <w:rsid w:val="00E52D9A"/>
    <w:rsid w:val="00E52E80"/>
    <w:rsid w:val="00E52ED2"/>
    <w:rsid w:val="00E53470"/>
    <w:rsid w:val="00E53895"/>
    <w:rsid w:val="00E5417D"/>
    <w:rsid w:val="00E541BE"/>
    <w:rsid w:val="00E545E1"/>
    <w:rsid w:val="00E545F1"/>
    <w:rsid w:val="00E548CE"/>
    <w:rsid w:val="00E54A55"/>
    <w:rsid w:val="00E5502C"/>
    <w:rsid w:val="00E5521A"/>
    <w:rsid w:val="00E555ED"/>
    <w:rsid w:val="00E55A07"/>
    <w:rsid w:val="00E55F38"/>
    <w:rsid w:val="00E56A4C"/>
    <w:rsid w:val="00E56B91"/>
    <w:rsid w:val="00E5727A"/>
    <w:rsid w:val="00E57C63"/>
    <w:rsid w:val="00E57F5E"/>
    <w:rsid w:val="00E600CB"/>
    <w:rsid w:val="00E60533"/>
    <w:rsid w:val="00E60648"/>
    <w:rsid w:val="00E60A0F"/>
    <w:rsid w:val="00E60F43"/>
    <w:rsid w:val="00E6113D"/>
    <w:rsid w:val="00E61697"/>
    <w:rsid w:val="00E618AA"/>
    <w:rsid w:val="00E62249"/>
    <w:rsid w:val="00E6230F"/>
    <w:rsid w:val="00E6233B"/>
    <w:rsid w:val="00E6250B"/>
    <w:rsid w:val="00E62637"/>
    <w:rsid w:val="00E6270E"/>
    <w:rsid w:val="00E62A26"/>
    <w:rsid w:val="00E63BAF"/>
    <w:rsid w:val="00E63C71"/>
    <w:rsid w:val="00E63ED3"/>
    <w:rsid w:val="00E65241"/>
    <w:rsid w:val="00E653EF"/>
    <w:rsid w:val="00E65BED"/>
    <w:rsid w:val="00E65D49"/>
    <w:rsid w:val="00E65DCB"/>
    <w:rsid w:val="00E660B4"/>
    <w:rsid w:val="00E66A8A"/>
    <w:rsid w:val="00E67023"/>
    <w:rsid w:val="00E67938"/>
    <w:rsid w:val="00E712A1"/>
    <w:rsid w:val="00E713F3"/>
    <w:rsid w:val="00E7181E"/>
    <w:rsid w:val="00E71ADE"/>
    <w:rsid w:val="00E7349D"/>
    <w:rsid w:val="00E7359E"/>
    <w:rsid w:val="00E736FB"/>
    <w:rsid w:val="00E73D67"/>
    <w:rsid w:val="00E7402E"/>
    <w:rsid w:val="00E743AB"/>
    <w:rsid w:val="00E7442A"/>
    <w:rsid w:val="00E74B87"/>
    <w:rsid w:val="00E7517C"/>
    <w:rsid w:val="00E7561F"/>
    <w:rsid w:val="00E756CB"/>
    <w:rsid w:val="00E756D0"/>
    <w:rsid w:val="00E75A27"/>
    <w:rsid w:val="00E75A67"/>
    <w:rsid w:val="00E75E5A"/>
    <w:rsid w:val="00E7627C"/>
    <w:rsid w:val="00E768DC"/>
    <w:rsid w:val="00E76ACD"/>
    <w:rsid w:val="00E76BAE"/>
    <w:rsid w:val="00E76E3F"/>
    <w:rsid w:val="00E7703F"/>
    <w:rsid w:val="00E8070A"/>
    <w:rsid w:val="00E80CF1"/>
    <w:rsid w:val="00E81944"/>
    <w:rsid w:val="00E81D3D"/>
    <w:rsid w:val="00E81E02"/>
    <w:rsid w:val="00E81FA9"/>
    <w:rsid w:val="00E8209E"/>
    <w:rsid w:val="00E820E6"/>
    <w:rsid w:val="00E82A0C"/>
    <w:rsid w:val="00E830B6"/>
    <w:rsid w:val="00E83435"/>
    <w:rsid w:val="00E8476D"/>
    <w:rsid w:val="00E84997"/>
    <w:rsid w:val="00E85337"/>
    <w:rsid w:val="00E8557D"/>
    <w:rsid w:val="00E858FA"/>
    <w:rsid w:val="00E8590B"/>
    <w:rsid w:val="00E8600B"/>
    <w:rsid w:val="00E8600E"/>
    <w:rsid w:val="00E8604B"/>
    <w:rsid w:val="00E86E83"/>
    <w:rsid w:val="00E900B0"/>
    <w:rsid w:val="00E903A9"/>
    <w:rsid w:val="00E9041E"/>
    <w:rsid w:val="00E9123B"/>
    <w:rsid w:val="00E9169F"/>
    <w:rsid w:val="00E91A6B"/>
    <w:rsid w:val="00E91CA7"/>
    <w:rsid w:val="00E92820"/>
    <w:rsid w:val="00E9283C"/>
    <w:rsid w:val="00E92ED2"/>
    <w:rsid w:val="00E93646"/>
    <w:rsid w:val="00E940B1"/>
    <w:rsid w:val="00E942E3"/>
    <w:rsid w:val="00E94450"/>
    <w:rsid w:val="00E944B7"/>
    <w:rsid w:val="00E949CF"/>
    <w:rsid w:val="00E94D71"/>
    <w:rsid w:val="00E94FAB"/>
    <w:rsid w:val="00E9534E"/>
    <w:rsid w:val="00E96F10"/>
    <w:rsid w:val="00E96F6F"/>
    <w:rsid w:val="00E96FC2"/>
    <w:rsid w:val="00E97478"/>
    <w:rsid w:val="00E97BF0"/>
    <w:rsid w:val="00E97DD2"/>
    <w:rsid w:val="00EA030F"/>
    <w:rsid w:val="00EA0362"/>
    <w:rsid w:val="00EA03F8"/>
    <w:rsid w:val="00EA059D"/>
    <w:rsid w:val="00EA0F8B"/>
    <w:rsid w:val="00EA0FB2"/>
    <w:rsid w:val="00EA14D1"/>
    <w:rsid w:val="00EA1627"/>
    <w:rsid w:val="00EA195A"/>
    <w:rsid w:val="00EA252D"/>
    <w:rsid w:val="00EA2571"/>
    <w:rsid w:val="00EA3926"/>
    <w:rsid w:val="00EA3DA2"/>
    <w:rsid w:val="00EA4222"/>
    <w:rsid w:val="00EA44BE"/>
    <w:rsid w:val="00EA480A"/>
    <w:rsid w:val="00EA49B1"/>
    <w:rsid w:val="00EA4A4A"/>
    <w:rsid w:val="00EA502A"/>
    <w:rsid w:val="00EA5350"/>
    <w:rsid w:val="00EA5E49"/>
    <w:rsid w:val="00EA5E8A"/>
    <w:rsid w:val="00EA6746"/>
    <w:rsid w:val="00EA6E1F"/>
    <w:rsid w:val="00EA760E"/>
    <w:rsid w:val="00EB04AB"/>
    <w:rsid w:val="00EB0AE8"/>
    <w:rsid w:val="00EB0B1F"/>
    <w:rsid w:val="00EB0C2A"/>
    <w:rsid w:val="00EB0D59"/>
    <w:rsid w:val="00EB12CD"/>
    <w:rsid w:val="00EB1A12"/>
    <w:rsid w:val="00EB2768"/>
    <w:rsid w:val="00EB2809"/>
    <w:rsid w:val="00EB28C5"/>
    <w:rsid w:val="00EB2E30"/>
    <w:rsid w:val="00EB379D"/>
    <w:rsid w:val="00EB3917"/>
    <w:rsid w:val="00EB3EB7"/>
    <w:rsid w:val="00EB3EE0"/>
    <w:rsid w:val="00EB4133"/>
    <w:rsid w:val="00EB47AD"/>
    <w:rsid w:val="00EB4F4A"/>
    <w:rsid w:val="00EB5163"/>
    <w:rsid w:val="00EB591B"/>
    <w:rsid w:val="00EB5C7B"/>
    <w:rsid w:val="00EB66A0"/>
    <w:rsid w:val="00EB66F7"/>
    <w:rsid w:val="00EC13DB"/>
    <w:rsid w:val="00EC1626"/>
    <w:rsid w:val="00EC19AA"/>
    <w:rsid w:val="00EC1B79"/>
    <w:rsid w:val="00EC20E5"/>
    <w:rsid w:val="00EC2CAB"/>
    <w:rsid w:val="00EC2D37"/>
    <w:rsid w:val="00EC3041"/>
    <w:rsid w:val="00EC3657"/>
    <w:rsid w:val="00EC39EA"/>
    <w:rsid w:val="00EC3A16"/>
    <w:rsid w:val="00EC3A23"/>
    <w:rsid w:val="00EC4F07"/>
    <w:rsid w:val="00EC4FBC"/>
    <w:rsid w:val="00EC5692"/>
    <w:rsid w:val="00EC6A40"/>
    <w:rsid w:val="00EC6CFC"/>
    <w:rsid w:val="00EC6D6F"/>
    <w:rsid w:val="00EC7AA5"/>
    <w:rsid w:val="00EC7AC5"/>
    <w:rsid w:val="00EC7BC5"/>
    <w:rsid w:val="00EC7CF6"/>
    <w:rsid w:val="00EC7FD2"/>
    <w:rsid w:val="00ED01BF"/>
    <w:rsid w:val="00ED01CC"/>
    <w:rsid w:val="00ED02BA"/>
    <w:rsid w:val="00ED03B1"/>
    <w:rsid w:val="00ED05B4"/>
    <w:rsid w:val="00ED09E1"/>
    <w:rsid w:val="00ED0B74"/>
    <w:rsid w:val="00ED206E"/>
    <w:rsid w:val="00ED23AA"/>
    <w:rsid w:val="00ED3057"/>
    <w:rsid w:val="00ED3BFC"/>
    <w:rsid w:val="00ED3E2F"/>
    <w:rsid w:val="00ED42C7"/>
    <w:rsid w:val="00ED4490"/>
    <w:rsid w:val="00ED44FB"/>
    <w:rsid w:val="00ED4507"/>
    <w:rsid w:val="00ED4579"/>
    <w:rsid w:val="00ED46F9"/>
    <w:rsid w:val="00ED470F"/>
    <w:rsid w:val="00ED48EF"/>
    <w:rsid w:val="00ED4E8A"/>
    <w:rsid w:val="00ED5100"/>
    <w:rsid w:val="00ED57EB"/>
    <w:rsid w:val="00ED5BC0"/>
    <w:rsid w:val="00ED5C54"/>
    <w:rsid w:val="00ED6409"/>
    <w:rsid w:val="00ED6925"/>
    <w:rsid w:val="00ED7480"/>
    <w:rsid w:val="00ED7932"/>
    <w:rsid w:val="00ED7FE7"/>
    <w:rsid w:val="00EE0157"/>
    <w:rsid w:val="00EE1AAC"/>
    <w:rsid w:val="00EE1C36"/>
    <w:rsid w:val="00EE1D06"/>
    <w:rsid w:val="00EE2073"/>
    <w:rsid w:val="00EE35D7"/>
    <w:rsid w:val="00EE3C97"/>
    <w:rsid w:val="00EE4322"/>
    <w:rsid w:val="00EE4837"/>
    <w:rsid w:val="00EE4B55"/>
    <w:rsid w:val="00EE5077"/>
    <w:rsid w:val="00EE52DD"/>
    <w:rsid w:val="00EE5673"/>
    <w:rsid w:val="00EE5714"/>
    <w:rsid w:val="00EE606E"/>
    <w:rsid w:val="00EE6119"/>
    <w:rsid w:val="00EE6164"/>
    <w:rsid w:val="00EE6320"/>
    <w:rsid w:val="00EE6321"/>
    <w:rsid w:val="00EE6911"/>
    <w:rsid w:val="00EE7124"/>
    <w:rsid w:val="00EE738A"/>
    <w:rsid w:val="00EE7516"/>
    <w:rsid w:val="00EE7582"/>
    <w:rsid w:val="00EE77BF"/>
    <w:rsid w:val="00EE7B3E"/>
    <w:rsid w:val="00EE7CB8"/>
    <w:rsid w:val="00EF0066"/>
    <w:rsid w:val="00EF00A7"/>
    <w:rsid w:val="00EF0606"/>
    <w:rsid w:val="00EF094F"/>
    <w:rsid w:val="00EF0BC2"/>
    <w:rsid w:val="00EF0DAE"/>
    <w:rsid w:val="00EF0DE7"/>
    <w:rsid w:val="00EF126D"/>
    <w:rsid w:val="00EF1AFD"/>
    <w:rsid w:val="00EF1F4E"/>
    <w:rsid w:val="00EF2329"/>
    <w:rsid w:val="00EF24A1"/>
    <w:rsid w:val="00EF2680"/>
    <w:rsid w:val="00EF2B5F"/>
    <w:rsid w:val="00EF35E7"/>
    <w:rsid w:val="00EF39A9"/>
    <w:rsid w:val="00EF3DEF"/>
    <w:rsid w:val="00EF41BD"/>
    <w:rsid w:val="00EF4ABC"/>
    <w:rsid w:val="00EF4C8A"/>
    <w:rsid w:val="00EF50AA"/>
    <w:rsid w:val="00EF53AB"/>
    <w:rsid w:val="00EF5517"/>
    <w:rsid w:val="00EF6411"/>
    <w:rsid w:val="00EF6603"/>
    <w:rsid w:val="00EF66F4"/>
    <w:rsid w:val="00EF74D4"/>
    <w:rsid w:val="00EF77E1"/>
    <w:rsid w:val="00EF77FE"/>
    <w:rsid w:val="00F0023D"/>
    <w:rsid w:val="00F00298"/>
    <w:rsid w:val="00F00302"/>
    <w:rsid w:val="00F00BAD"/>
    <w:rsid w:val="00F00C83"/>
    <w:rsid w:val="00F0111B"/>
    <w:rsid w:val="00F01F43"/>
    <w:rsid w:val="00F02503"/>
    <w:rsid w:val="00F02840"/>
    <w:rsid w:val="00F029E7"/>
    <w:rsid w:val="00F02F14"/>
    <w:rsid w:val="00F0350D"/>
    <w:rsid w:val="00F051EE"/>
    <w:rsid w:val="00F059F4"/>
    <w:rsid w:val="00F05DC6"/>
    <w:rsid w:val="00F0639C"/>
    <w:rsid w:val="00F06BBA"/>
    <w:rsid w:val="00F07173"/>
    <w:rsid w:val="00F07278"/>
    <w:rsid w:val="00F077FD"/>
    <w:rsid w:val="00F078CE"/>
    <w:rsid w:val="00F07C2E"/>
    <w:rsid w:val="00F07D1C"/>
    <w:rsid w:val="00F1001F"/>
    <w:rsid w:val="00F106A3"/>
    <w:rsid w:val="00F10B6A"/>
    <w:rsid w:val="00F11260"/>
    <w:rsid w:val="00F11986"/>
    <w:rsid w:val="00F11D3A"/>
    <w:rsid w:val="00F1319F"/>
    <w:rsid w:val="00F1331E"/>
    <w:rsid w:val="00F137BE"/>
    <w:rsid w:val="00F14A8E"/>
    <w:rsid w:val="00F15925"/>
    <w:rsid w:val="00F15F3C"/>
    <w:rsid w:val="00F15F4A"/>
    <w:rsid w:val="00F16241"/>
    <w:rsid w:val="00F168F1"/>
    <w:rsid w:val="00F174E8"/>
    <w:rsid w:val="00F17B7C"/>
    <w:rsid w:val="00F17C8A"/>
    <w:rsid w:val="00F20B0F"/>
    <w:rsid w:val="00F21353"/>
    <w:rsid w:val="00F2143F"/>
    <w:rsid w:val="00F21467"/>
    <w:rsid w:val="00F21F9B"/>
    <w:rsid w:val="00F229E3"/>
    <w:rsid w:val="00F22DD1"/>
    <w:rsid w:val="00F22FDF"/>
    <w:rsid w:val="00F23002"/>
    <w:rsid w:val="00F2462D"/>
    <w:rsid w:val="00F247A4"/>
    <w:rsid w:val="00F256ED"/>
    <w:rsid w:val="00F2578B"/>
    <w:rsid w:val="00F259C4"/>
    <w:rsid w:val="00F25A61"/>
    <w:rsid w:val="00F26334"/>
    <w:rsid w:val="00F2641E"/>
    <w:rsid w:val="00F26B22"/>
    <w:rsid w:val="00F27AB6"/>
    <w:rsid w:val="00F27E16"/>
    <w:rsid w:val="00F305F0"/>
    <w:rsid w:val="00F30DA2"/>
    <w:rsid w:val="00F31019"/>
    <w:rsid w:val="00F317A8"/>
    <w:rsid w:val="00F31C3C"/>
    <w:rsid w:val="00F32169"/>
    <w:rsid w:val="00F32A3C"/>
    <w:rsid w:val="00F33007"/>
    <w:rsid w:val="00F33CCC"/>
    <w:rsid w:val="00F33FCE"/>
    <w:rsid w:val="00F340A1"/>
    <w:rsid w:val="00F34517"/>
    <w:rsid w:val="00F34BAD"/>
    <w:rsid w:val="00F34C05"/>
    <w:rsid w:val="00F351C8"/>
    <w:rsid w:val="00F3523D"/>
    <w:rsid w:val="00F35876"/>
    <w:rsid w:val="00F359BE"/>
    <w:rsid w:val="00F35F9C"/>
    <w:rsid w:val="00F365E4"/>
    <w:rsid w:val="00F36823"/>
    <w:rsid w:val="00F36992"/>
    <w:rsid w:val="00F378F4"/>
    <w:rsid w:val="00F4011D"/>
    <w:rsid w:val="00F40780"/>
    <w:rsid w:val="00F40D49"/>
    <w:rsid w:val="00F41244"/>
    <w:rsid w:val="00F412EB"/>
    <w:rsid w:val="00F4197B"/>
    <w:rsid w:val="00F41A2D"/>
    <w:rsid w:val="00F41B1E"/>
    <w:rsid w:val="00F42052"/>
    <w:rsid w:val="00F42177"/>
    <w:rsid w:val="00F4223B"/>
    <w:rsid w:val="00F4224A"/>
    <w:rsid w:val="00F42762"/>
    <w:rsid w:val="00F43302"/>
    <w:rsid w:val="00F436EC"/>
    <w:rsid w:val="00F43ABD"/>
    <w:rsid w:val="00F43ED1"/>
    <w:rsid w:val="00F45177"/>
    <w:rsid w:val="00F4529B"/>
    <w:rsid w:val="00F463DE"/>
    <w:rsid w:val="00F46BF4"/>
    <w:rsid w:val="00F46F54"/>
    <w:rsid w:val="00F4735F"/>
    <w:rsid w:val="00F476DB"/>
    <w:rsid w:val="00F501F8"/>
    <w:rsid w:val="00F504C5"/>
    <w:rsid w:val="00F50DBF"/>
    <w:rsid w:val="00F515B0"/>
    <w:rsid w:val="00F517A2"/>
    <w:rsid w:val="00F518A7"/>
    <w:rsid w:val="00F519D8"/>
    <w:rsid w:val="00F51AC6"/>
    <w:rsid w:val="00F51CEE"/>
    <w:rsid w:val="00F51E0E"/>
    <w:rsid w:val="00F52233"/>
    <w:rsid w:val="00F527D5"/>
    <w:rsid w:val="00F528D2"/>
    <w:rsid w:val="00F52FA9"/>
    <w:rsid w:val="00F53155"/>
    <w:rsid w:val="00F5329F"/>
    <w:rsid w:val="00F5395C"/>
    <w:rsid w:val="00F53FCC"/>
    <w:rsid w:val="00F540A5"/>
    <w:rsid w:val="00F547C1"/>
    <w:rsid w:val="00F54876"/>
    <w:rsid w:val="00F54ACC"/>
    <w:rsid w:val="00F54ED6"/>
    <w:rsid w:val="00F5506A"/>
    <w:rsid w:val="00F55A96"/>
    <w:rsid w:val="00F55EFB"/>
    <w:rsid w:val="00F5635C"/>
    <w:rsid w:val="00F5687E"/>
    <w:rsid w:val="00F57505"/>
    <w:rsid w:val="00F57EF2"/>
    <w:rsid w:val="00F6088A"/>
    <w:rsid w:val="00F60C93"/>
    <w:rsid w:val="00F60CFF"/>
    <w:rsid w:val="00F60DD2"/>
    <w:rsid w:val="00F61247"/>
    <w:rsid w:val="00F61D77"/>
    <w:rsid w:val="00F6342B"/>
    <w:rsid w:val="00F63859"/>
    <w:rsid w:val="00F63A57"/>
    <w:rsid w:val="00F63BBD"/>
    <w:rsid w:val="00F647DC"/>
    <w:rsid w:val="00F64B62"/>
    <w:rsid w:val="00F6592F"/>
    <w:rsid w:val="00F65F21"/>
    <w:rsid w:val="00F660C4"/>
    <w:rsid w:val="00F66A5E"/>
    <w:rsid w:val="00F66B5B"/>
    <w:rsid w:val="00F67298"/>
    <w:rsid w:val="00F672E6"/>
    <w:rsid w:val="00F6759B"/>
    <w:rsid w:val="00F67983"/>
    <w:rsid w:val="00F67BC3"/>
    <w:rsid w:val="00F705AC"/>
    <w:rsid w:val="00F70A39"/>
    <w:rsid w:val="00F70DB6"/>
    <w:rsid w:val="00F7118E"/>
    <w:rsid w:val="00F71938"/>
    <w:rsid w:val="00F71BFB"/>
    <w:rsid w:val="00F71C1E"/>
    <w:rsid w:val="00F72045"/>
    <w:rsid w:val="00F7225C"/>
    <w:rsid w:val="00F7249A"/>
    <w:rsid w:val="00F72CFA"/>
    <w:rsid w:val="00F7318A"/>
    <w:rsid w:val="00F7321A"/>
    <w:rsid w:val="00F7322A"/>
    <w:rsid w:val="00F739EC"/>
    <w:rsid w:val="00F74324"/>
    <w:rsid w:val="00F75073"/>
    <w:rsid w:val="00F7556F"/>
    <w:rsid w:val="00F75812"/>
    <w:rsid w:val="00F7582F"/>
    <w:rsid w:val="00F75962"/>
    <w:rsid w:val="00F7621F"/>
    <w:rsid w:val="00F7624B"/>
    <w:rsid w:val="00F7656A"/>
    <w:rsid w:val="00F76603"/>
    <w:rsid w:val="00F76CA6"/>
    <w:rsid w:val="00F7701F"/>
    <w:rsid w:val="00F77539"/>
    <w:rsid w:val="00F7761D"/>
    <w:rsid w:val="00F802C7"/>
    <w:rsid w:val="00F80B56"/>
    <w:rsid w:val="00F80D5A"/>
    <w:rsid w:val="00F81223"/>
    <w:rsid w:val="00F814F9"/>
    <w:rsid w:val="00F81685"/>
    <w:rsid w:val="00F81831"/>
    <w:rsid w:val="00F818D5"/>
    <w:rsid w:val="00F81B11"/>
    <w:rsid w:val="00F81BBC"/>
    <w:rsid w:val="00F81CDD"/>
    <w:rsid w:val="00F81D05"/>
    <w:rsid w:val="00F82677"/>
    <w:rsid w:val="00F83E1B"/>
    <w:rsid w:val="00F8403F"/>
    <w:rsid w:val="00F84E7B"/>
    <w:rsid w:val="00F853F8"/>
    <w:rsid w:val="00F8558D"/>
    <w:rsid w:val="00F8583D"/>
    <w:rsid w:val="00F85C69"/>
    <w:rsid w:val="00F86CE2"/>
    <w:rsid w:val="00F8705C"/>
    <w:rsid w:val="00F873D7"/>
    <w:rsid w:val="00F876FA"/>
    <w:rsid w:val="00F87EDD"/>
    <w:rsid w:val="00F9039C"/>
    <w:rsid w:val="00F90A98"/>
    <w:rsid w:val="00F90E1F"/>
    <w:rsid w:val="00F90F0A"/>
    <w:rsid w:val="00F90FD6"/>
    <w:rsid w:val="00F91405"/>
    <w:rsid w:val="00F9141E"/>
    <w:rsid w:val="00F9145F"/>
    <w:rsid w:val="00F915A6"/>
    <w:rsid w:val="00F91632"/>
    <w:rsid w:val="00F91663"/>
    <w:rsid w:val="00F9177E"/>
    <w:rsid w:val="00F91FA0"/>
    <w:rsid w:val="00F91FE0"/>
    <w:rsid w:val="00F922B3"/>
    <w:rsid w:val="00F92EB6"/>
    <w:rsid w:val="00F92F3F"/>
    <w:rsid w:val="00F93BF9"/>
    <w:rsid w:val="00F94007"/>
    <w:rsid w:val="00F94036"/>
    <w:rsid w:val="00F94144"/>
    <w:rsid w:val="00F945E9"/>
    <w:rsid w:val="00F94781"/>
    <w:rsid w:val="00F948C7"/>
    <w:rsid w:val="00F94FCA"/>
    <w:rsid w:val="00F9547A"/>
    <w:rsid w:val="00F95C87"/>
    <w:rsid w:val="00F960BE"/>
    <w:rsid w:val="00F965FE"/>
    <w:rsid w:val="00F96A7C"/>
    <w:rsid w:val="00F97155"/>
    <w:rsid w:val="00F97428"/>
    <w:rsid w:val="00F975CE"/>
    <w:rsid w:val="00F976C8"/>
    <w:rsid w:val="00F979FA"/>
    <w:rsid w:val="00FA04DC"/>
    <w:rsid w:val="00FA0C6E"/>
    <w:rsid w:val="00FA12A4"/>
    <w:rsid w:val="00FA1610"/>
    <w:rsid w:val="00FA190A"/>
    <w:rsid w:val="00FA1C3C"/>
    <w:rsid w:val="00FA1D1E"/>
    <w:rsid w:val="00FA249F"/>
    <w:rsid w:val="00FA2EC4"/>
    <w:rsid w:val="00FA3040"/>
    <w:rsid w:val="00FA3D37"/>
    <w:rsid w:val="00FA406D"/>
    <w:rsid w:val="00FA4AF1"/>
    <w:rsid w:val="00FA4C07"/>
    <w:rsid w:val="00FA5114"/>
    <w:rsid w:val="00FA518B"/>
    <w:rsid w:val="00FA52F4"/>
    <w:rsid w:val="00FA5521"/>
    <w:rsid w:val="00FA56EB"/>
    <w:rsid w:val="00FA5E08"/>
    <w:rsid w:val="00FA62A9"/>
    <w:rsid w:val="00FA6739"/>
    <w:rsid w:val="00FA675C"/>
    <w:rsid w:val="00FA6A22"/>
    <w:rsid w:val="00FA6B82"/>
    <w:rsid w:val="00FB0096"/>
    <w:rsid w:val="00FB02A9"/>
    <w:rsid w:val="00FB0CD9"/>
    <w:rsid w:val="00FB0D58"/>
    <w:rsid w:val="00FB0F12"/>
    <w:rsid w:val="00FB1471"/>
    <w:rsid w:val="00FB17B7"/>
    <w:rsid w:val="00FB1881"/>
    <w:rsid w:val="00FB1CAE"/>
    <w:rsid w:val="00FB1FA8"/>
    <w:rsid w:val="00FB36D9"/>
    <w:rsid w:val="00FB4B9A"/>
    <w:rsid w:val="00FB5A70"/>
    <w:rsid w:val="00FB5AE6"/>
    <w:rsid w:val="00FB5C47"/>
    <w:rsid w:val="00FB5E3C"/>
    <w:rsid w:val="00FB5E7D"/>
    <w:rsid w:val="00FB6E86"/>
    <w:rsid w:val="00FB6F3C"/>
    <w:rsid w:val="00FB6F99"/>
    <w:rsid w:val="00FB707C"/>
    <w:rsid w:val="00FB7218"/>
    <w:rsid w:val="00FB76CA"/>
    <w:rsid w:val="00FB7AE2"/>
    <w:rsid w:val="00FC02EE"/>
    <w:rsid w:val="00FC05FE"/>
    <w:rsid w:val="00FC0687"/>
    <w:rsid w:val="00FC0A5C"/>
    <w:rsid w:val="00FC0FE0"/>
    <w:rsid w:val="00FC116A"/>
    <w:rsid w:val="00FC116B"/>
    <w:rsid w:val="00FC18A3"/>
    <w:rsid w:val="00FC1F5A"/>
    <w:rsid w:val="00FC26ED"/>
    <w:rsid w:val="00FC28E4"/>
    <w:rsid w:val="00FC2B3D"/>
    <w:rsid w:val="00FC315A"/>
    <w:rsid w:val="00FC3536"/>
    <w:rsid w:val="00FC3834"/>
    <w:rsid w:val="00FC3B33"/>
    <w:rsid w:val="00FC45DF"/>
    <w:rsid w:val="00FC46C0"/>
    <w:rsid w:val="00FC4E14"/>
    <w:rsid w:val="00FC522C"/>
    <w:rsid w:val="00FC5926"/>
    <w:rsid w:val="00FC5A4F"/>
    <w:rsid w:val="00FC5D4A"/>
    <w:rsid w:val="00FC5FB8"/>
    <w:rsid w:val="00FC66CE"/>
    <w:rsid w:val="00FC6726"/>
    <w:rsid w:val="00FC68DF"/>
    <w:rsid w:val="00FC6E3D"/>
    <w:rsid w:val="00FC765E"/>
    <w:rsid w:val="00FC7C2E"/>
    <w:rsid w:val="00FC7F48"/>
    <w:rsid w:val="00FD08CE"/>
    <w:rsid w:val="00FD127E"/>
    <w:rsid w:val="00FD2641"/>
    <w:rsid w:val="00FD3001"/>
    <w:rsid w:val="00FD37C6"/>
    <w:rsid w:val="00FD40FE"/>
    <w:rsid w:val="00FD4386"/>
    <w:rsid w:val="00FD4C50"/>
    <w:rsid w:val="00FD520D"/>
    <w:rsid w:val="00FD537A"/>
    <w:rsid w:val="00FD53FE"/>
    <w:rsid w:val="00FD5FE7"/>
    <w:rsid w:val="00FD68EF"/>
    <w:rsid w:val="00FD6C2E"/>
    <w:rsid w:val="00FD6FC4"/>
    <w:rsid w:val="00FE07C1"/>
    <w:rsid w:val="00FE14FE"/>
    <w:rsid w:val="00FE16BB"/>
    <w:rsid w:val="00FE1A60"/>
    <w:rsid w:val="00FE215A"/>
    <w:rsid w:val="00FE244A"/>
    <w:rsid w:val="00FE3435"/>
    <w:rsid w:val="00FE3A09"/>
    <w:rsid w:val="00FE3EFC"/>
    <w:rsid w:val="00FE4C54"/>
    <w:rsid w:val="00FE4D8B"/>
    <w:rsid w:val="00FE614A"/>
    <w:rsid w:val="00FE64DC"/>
    <w:rsid w:val="00FE773C"/>
    <w:rsid w:val="00FE7E73"/>
    <w:rsid w:val="00FE7F83"/>
    <w:rsid w:val="00FF0777"/>
    <w:rsid w:val="00FF0C73"/>
    <w:rsid w:val="00FF0DF5"/>
    <w:rsid w:val="00FF12EB"/>
    <w:rsid w:val="00FF1A58"/>
    <w:rsid w:val="00FF1D12"/>
    <w:rsid w:val="00FF28C9"/>
    <w:rsid w:val="00FF2C4E"/>
    <w:rsid w:val="00FF2CE6"/>
    <w:rsid w:val="00FF30C9"/>
    <w:rsid w:val="00FF317B"/>
    <w:rsid w:val="00FF3298"/>
    <w:rsid w:val="00FF334F"/>
    <w:rsid w:val="00FF33FB"/>
    <w:rsid w:val="00FF35F4"/>
    <w:rsid w:val="00FF37BB"/>
    <w:rsid w:val="00FF3A17"/>
    <w:rsid w:val="00FF3E58"/>
    <w:rsid w:val="00FF425F"/>
    <w:rsid w:val="00FF4346"/>
    <w:rsid w:val="00FF4530"/>
    <w:rsid w:val="00FF4647"/>
    <w:rsid w:val="00FF4AAD"/>
    <w:rsid w:val="00FF670C"/>
    <w:rsid w:val="00FF67F6"/>
    <w:rsid w:val="00FF79A8"/>
    <w:rsid w:val="01014E2C"/>
    <w:rsid w:val="01F23EB8"/>
    <w:rsid w:val="020F148F"/>
    <w:rsid w:val="029424BD"/>
    <w:rsid w:val="0298338D"/>
    <w:rsid w:val="03182428"/>
    <w:rsid w:val="035327AF"/>
    <w:rsid w:val="03AF7C6C"/>
    <w:rsid w:val="03C02E83"/>
    <w:rsid w:val="03EA686A"/>
    <w:rsid w:val="046B7068"/>
    <w:rsid w:val="050614A8"/>
    <w:rsid w:val="05414355"/>
    <w:rsid w:val="05730A98"/>
    <w:rsid w:val="0710679B"/>
    <w:rsid w:val="0766123F"/>
    <w:rsid w:val="07787F5F"/>
    <w:rsid w:val="07A744B9"/>
    <w:rsid w:val="07D700C7"/>
    <w:rsid w:val="08B9327F"/>
    <w:rsid w:val="08D13442"/>
    <w:rsid w:val="09176FB0"/>
    <w:rsid w:val="09B908E1"/>
    <w:rsid w:val="09C37ED8"/>
    <w:rsid w:val="09F436BE"/>
    <w:rsid w:val="0A110EF8"/>
    <w:rsid w:val="0AC54363"/>
    <w:rsid w:val="0AE751D4"/>
    <w:rsid w:val="0B09278D"/>
    <w:rsid w:val="0B4B68FF"/>
    <w:rsid w:val="0B856D4F"/>
    <w:rsid w:val="0BE276CC"/>
    <w:rsid w:val="0C3D6225"/>
    <w:rsid w:val="0CA435F8"/>
    <w:rsid w:val="0CB77DA7"/>
    <w:rsid w:val="0CCB0BA8"/>
    <w:rsid w:val="0D0F3B0D"/>
    <w:rsid w:val="0D477964"/>
    <w:rsid w:val="0D5B2B1D"/>
    <w:rsid w:val="0E1712F9"/>
    <w:rsid w:val="0E4C0772"/>
    <w:rsid w:val="0EE02390"/>
    <w:rsid w:val="0F67347C"/>
    <w:rsid w:val="0F806403"/>
    <w:rsid w:val="0FBD16A2"/>
    <w:rsid w:val="10065F71"/>
    <w:rsid w:val="103B2B6C"/>
    <w:rsid w:val="107D1F0E"/>
    <w:rsid w:val="10B2679C"/>
    <w:rsid w:val="113F12D6"/>
    <w:rsid w:val="11690774"/>
    <w:rsid w:val="11C11292"/>
    <w:rsid w:val="121F236E"/>
    <w:rsid w:val="12617CA2"/>
    <w:rsid w:val="126F7A9E"/>
    <w:rsid w:val="12806471"/>
    <w:rsid w:val="129E4F37"/>
    <w:rsid w:val="134D64B2"/>
    <w:rsid w:val="1350071C"/>
    <w:rsid w:val="13F600AF"/>
    <w:rsid w:val="145556D8"/>
    <w:rsid w:val="14A31088"/>
    <w:rsid w:val="15B91595"/>
    <w:rsid w:val="16295D7F"/>
    <w:rsid w:val="16610AB5"/>
    <w:rsid w:val="176E5CF1"/>
    <w:rsid w:val="193E7CE4"/>
    <w:rsid w:val="1A374E69"/>
    <w:rsid w:val="1A382555"/>
    <w:rsid w:val="1A641A5F"/>
    <w:rsid w:val="1A69541E"/>
    <w:rsid w:val="1AD3257F"/>
    <w:rsid w:val="1B825603"/>
    <w:rsid w:val="1B9562F3"/>
    <w:rsid w:val="1C8804E0"/>
    <w:rsid w:val="1CA12138"/>
    <w:rsid w:val="1CBB6164"/>
    <w:rsid w:val="1CD0422F"/>
    <w:rsid w:val="1D230DB7"/>
    <w:rsid w:val="1DBA3F62"/>
    <w:rsid w:val="1DEA424C"/>
    <w:rsid w:val="1E60691A"/>
    <w:rsid w:val="1EF5433A"/>
    <w:rsid w:val="1F18496F"/>
    <w:rsid w:val="1FBB5D19"/>
    <w:rsid w:val="1FE201F9"/>
    <w:rsid w:val="20671B84"/>
    <w:rsid w:val="20B44CA3"/>
    <w:rsid w:val="21711F9E"/>
    <w:rsid w:val="220F6FFC"/>
    <w:rsid w:val="222808D3"/>
    <w:rsid w:val="227679B4"/>
    <w:rsid w:val="22850C13"/>
    <w:rsid w:val="22D72469"/>
    <w:rsid w:val="234751DF"/>
    <w:rsid w:val="23933893"/>
    <w:rsid w:val="239F0B7C"/>
    <w:rsid w:val="23CB5563"/>
    <w:rsid w:val="2543603E"/>
    <w:rsid w:val="25544B8C"/>
    <w:rsid w:val="25AF4F4A"/>
    <w:rsid w:val="26AA2D11"/>
    <w:rsid w:val="273E6DCF"/>
    <w:rsid w:val="27B965CC"/>
    <w:rsid w:val="27F11BE6"/>
    <w:rsid w:val="283E3E26"/>
    <w:rsid w:val="286F4E8D"/>
    <w:rsid w:val="28E82928"/>
    <w:rsid w:val="295B4FC2"/>
    <w:rsid w:val="29B417AC"/>
    <w:rsid w:val="2A4A4E8D"/>
    <w:rsid w:val="2A9D4C2D"/>
    <w:rsid w:val="2AA30765"/>
    <w:rsid w:val="2B717D4B"/>
    <w:rsid w:val="2B7E5F0D"/>
    <w:rsid w:val="2C3058DF"/>
    <w:rsid w:val="2C467707"/>
    <w:rsid w:val="2C7C6E11"/>
    <w:rsid w:val="2CC61658"/>
    <w:rsid w:val="2D1C3F30"/>
    <w:rsid w:val="2DDC6DA7"/>
    <w:rsid w:val="2DDD1E08"/>
    <w:rsid w:val="2E3762F9"/>
    <w:rsid w:val="2E823413"/>
    <w:rsid w:val="2EC01882"/>
    <w:rsid w:val="2EE3363A"/>
    <w:rsid w:val="2F2155CC"/>
    <w:rsid w:val="2F381298"/>
    <w:rsid w:val="2F8813A5"/>
    <w:rsid w:val="2FD05C89"/>
    <w:rsid w:val="305D5E8F"/>
    <w:rsid w:val="308E7F0B"/>
    <w:rsid w:val="30983242"/>
    <w:rsid w:val="31475CC2"/>
    <w:rsid w:val="31C66E3C"/>
    <w:rsid w:val="31E2650E"/>
    <w:rsid w:val="322547AC"/>
    <w:rsid w:val="32DD1137"/>
    <w:rsid w:val="33807CCB"/>
    <w:rsid w:val="33AC4A76"/>
    <w:rsid w:val="33D34A9C"/>
    <w:rsid w:val="33FE38D4"/>
    <w:rsid w:val="341177DA"/>
    <w:rsid w:val="34872931"/>
    <w:rsid w:val="34D73DD5"/>
    <w:rsid w:val="35164B93"/>
    <w:rsid w:val="351F5158"/>
    <w:rsid w:val="357E2A82"/>
    <w:rsid w:val="3585307F"/>
    <w:rsid w:val="35A3387F"/>
    <w:rsid w:val="36A55B95"/>
    <w:rsid w:val="37C52FD4"/>
    <w:rsid w:val="37FE6DA8"/>
    <w:rsid w:val="384A17B4"/>
    <w:rsid w:val="38525EE6"/>
    <w:rsid w:val="387648CF"/>
    <w:rsid w:val="38D32515"/>
    <w:rsid w:val="39380E89"/>
    <w:rsid w:val="39B20FE5"/>
    <w:rsid w:val="39CC701C"/>
    <w:rsid w:val="3A682D21"/>
    <w:rsid w:val="3A787A1A"/>
    <w:rsid w:val="3A96543E"/>
    <w:rsid w:val="3B387C88"/>
    <w:rsid w:val="3B590203"/>
    <w:rsid w:val="3B991AD9"/>
    <w:rsid w:val="3C3E7A10"/>
    <w:rsid w:val="3CA55ED5"/>
    <w:rsid w:val="3DB437B3"/>
    <w:rsid w:val="3E086729"/>
    <w:rsid w:val="3E322017"/>
    <w:rsid w:val="3F212E7E"/>
    <w:rsid w:val="3F5A5E20"/>
    <w:rsid w:val="3F896677"/>
    <w:rsid w:val="40265B37"/>
    <w:rsid w:val="40316E0D"/>
    <w:rsid w:val="404D3099"/>
    <w:rsid w:val="406A1B2E"/>
    <w:rsid w:val="410E1FB7"/>
    <w:rsid w:val="41682544"/>
    <w:rsid w:val="41810D90"/>
    <w:rsid w:val="41B07F23"/>
    <w:rsid w:val="436F6CB1"/>
    <w:rsid w:val="43C850F8"/>
    <w:rsid w:val="43E14906"/>
    <w:rsid w:val="44087F27"/>
    <w:rsid w:val="44143C86"/>
    <w:rsid w:val="44944D29"/>
    <w:rsid w:val="44C44333"/>
    <w:rsid w:val="467E6F07"/>
    <w:rsid w:val="47B501A6"/>
    <w:rsid w:val="488D70D9"/>
    <w:rsid w:val="48934E46"/>
    <w:rsid w:val="48962F54"/>
    <w:rsid w:val="48DD633F"/>
    <w:rsid w:val="4934627E"/>
    <w:rsid w:val="495404F3"/>
    <w:rsid w:val="49571B7C"/>
    <w:rsid w:val="499D0EBD"/>
    <w:rsid w:val="4A11528F"/>
    <w:rsid w:val="4A334AD4"/>
    <w:rsid w:val="4A3C7958"/>
    <w:rsid w:val="4A622DB0"/>
    <w:rsid w:val="4A670971"/>
    <w:rsid w:val="4A77297F"/>
    <w:rsid w:val="4BD714D5"/>
    <w:rsid w:val="4BE472CF"/>
    <w:rsid w:val="4C0D4A20"/>
    <w:rsid w:val="4CFC20F2"/>
    <w:rsid w:val="4D150F30"/>
    <w:rsid w:val="4D625B9A"/>
    <w:rsid w:val="4D87609A"/>
    <w:rsid w:val="4D8F19BC"/>
    <w:rsid w:val="4DB82C51"/>
    <w:rsid w:val="4DBE1302"/>
    <w:rsid w:val="4DE44A49"/>
    <w:rsid w:val="4EB579F7"/>
    <w:rsid w:val="4EF84021"/>
    <w:rsid w:val="4F0F025E"/>
    <w:rsid w:val="4F19263E"/>
    <w:rsid w:val="4F25662A"/>
    <w:rsid w:val="4F4E5D2A"/>
    <w:rsid w:val="4F8B6B35"/>
    <w:rsid w:val="500B7FDF"/>
    <w:rsid w:val="50716B68"/>
    <w:rsid w:val="50A12733"/>
    <w:rsid w:val="51040D43"/>
    <w:rsid w:val="51053F7B"/>
    <w:rsid w:val="536A6992"/>
    <w:rsid w:val="537B44E9"/>
    <w:rsid w:val="538004D5"/>
    <w:rsid w:val="53DC1F8B"/>
    <w:rsid w:val="546467D8"/>
    <w:rsid w:val="54B32308"/>
    <w:rsid w:val="550414A4"/>
    <w:rsid w:val="552A2140"/>
    <w:rsid w:val="55DD407B"/>
    <w:rsid w:val="55FA7969"/>
    <w:rsid w:val="55FA7FBF"/>
    <w:rsid w:val="56DE1851"/>
    <w:rsid w:val="57043721"/>
    <w:rsid w:val="57382FA9"/>
    <w:rsid w:val="57AF1C0F"/>
    <w:rsid w:val="58BE7569"/>
    <w:rsid w:val="58FC4B87"/>
    <w:rsid w:val="59013A82"/>
    <w:rsid w:val="5918071F"/>
    <w:rsid w:val="5A250D05"/>
    <w:rsid w:val="5A3436E4"/>
    <w:rsid w:val="5A9A7FBD"/>
    <w:rsid w:val="5AAB3E44"/>
    <w:rsid w:val="5AF13CDA"/>
    <w:rsid w:val="5B1457AF"/>
    <w:rsid w:val="5B373B4F"/>
    <w:rsid w:val="5C7768C5"/>
    <w:rsid w:val="5CE85200"/>
    <w:rsid w:val="5D170DDB"/>
    <w:rsid w:val="5D9D2498"/>
    <w:rsid w:val="5DF2120B"/>
    <w:rsid w:val="5EB441C1"/>
    <w:rsid w:val="5EF75534"/>
    <w:rsid w:val="5F1E5545"/>
    <w:rsid w:val="5F2202D9"/>
    <w:rsid w:val="5F24545E"/>
    <w:rsid w:val="5FB7552A"/>
    <w:rsid w:val="5FC859F9"/>
    <w:rsid w:val="60004EBE"/>
    <w:rsid w:val="60054350"/>
    <w:rsid w:val="60664253"/>
    <w:rsid w:val="60EB3053"/>
    <w:rsid w:val="61B43512"/>
    <w:rsid w:val="61B612BB"/>
    <w:rsid w:val="62245D38"/>
    <w:rsid w:val="628D4E6B"/>
    <w:rsid w:val="62B94CB1"/>
    <w:rsid w:val="62D354CE"/>
    <w:rsid w:val="62E71336"/>
    <w:rsid w:val="6301515C"/>
    <w:rsid w:val="630E1817"/>
    <w:rsid w:val="64A50B23"/>
    <w:rsid w:val="65697997"/>
    <w:rsid w:val="65940B81"/>
    <w:rsid w:val="660C54C0"/>
    <w:rsid w:val="662E432E"/>
    <w:rsid w:val="66FB1513"/>
    <w:rsid w:val="67B86FC3"/>
    <w:rsid w:val="67CB3FCB"/>
    <w:rsid w:val="6884563F"/>
    <w:rsid w:val="68E35342"/>
    <w:rsid w:val="6AD53E7A"/>
    <w:rsid w:val="6AF90831"/>
    <w:rsid w:val="6B307EE7"/>
    <w:rsid w:val="6B4C7B2B"/>
    <w:rsid w:val="6B5B0998"/>
    <w:rsid w:val="6B5E024B"/>
    <w:rsid w:val="6B7F1E13"/>
    <w:rsid w:val="6BB134DD"/>
    <w:rsid w:val="6BE04F86"/>
    <w:rsid w:val="6C1E05B0"/>
    <w:rsid w:val="6C305D6F"/>
    <w:rsid w:val="6C35504C"/>
    <w:rsid w:val="6C4648B1"/>
    <w:rsid w:val="6C6B7253"/>
    <w:rsid w:val="6CDE2816"/>
    <w:rsid w:val="6D1A3840"/>
    <w:rsid w:val="6D331480"/>
    <w:rsid w:val="6D3418DB"/>
    <w:rsid w:val="6D8F2D55"/>
    <w:rsid w:val="6DA76315"/>
    <w:rsid w:val="6DA95763"/>
    <w:rsid w:val="6DE27615"/>
    <w:rsid w:val="6E832C78"/>
    <w:rsid w:val="6EA26E03"/>
    <w:rsid w:val="6F06072F"/>
    <w:rsid w:val="6F672335"/>
    <w:rsid w:val="70274293"/>
    <w:rsid w:val="70466845"/>
    <w:rsid w:val="70487487"/>
    <w:rsid w:val="7056147F"/>
    <w:rsid w:val="709C6AFA"/>
    <w:rsid w:val="70BC041E"/>
    <w:rsid w:val="711619C4"/>
    <w:rsid w:val="716E72AD"/>
    <w:rsid w:val="71D47DFC"/>
    <w:rsid w:val="71DE00B7"/>
    <w:rsid w:val="71EA16B2"/>
    <w:rsid w:val="71FA7444"/>
    <w:rsid w:val="725A6CA8"/>
    <w:rsid w:val="732E7CB7"/>
    <w:rsid w:val="73556B26"/>
    <w:rsid w:val="73AB1F08"/>
    <w:rsid w:val="73AD32E6"/>
    <w:rsid w:val="73E110A0"/>
    <w:rsid w:val="73EA0FE9"/>
    <w:rsid w:val="74043B32"/>
    <w:rsid w:val="74183B44"/>
    <w:rsid w:val="744D5527"/>
    <w:rsid w:val="747517C0"/>
    <w:rsid w:val="747E7F5E"/>
    <w:rsid w:val="748A082B"/>
    <w:rsid w:val="757D48B4"/>
    <w:rsid w:val="76CA182F"/>
    <w:rsid w:val="76DD7CA5"/>
    <w:rsid w:val="778D60BE"/>
    <w:rsid w:val="77A670D1"/>
    <w:rsid w:val="77D11E0D"/>
    <w:rsid w:val="77DD3337"/>
    <w:rsid w:val="77E647CC"/>
    <w:rsid w:val="78C34B12"/>
    <w:rsid w:val="78DE1386"/>
    <w:rsid w:val="79135808"/>
    <w:rsid w:val="794D5E7A"/>
    <w:rsid w:val="7A02041F"/>
    <w:rsid w:val="7A387F1E"/>
    <w:rsid w:val="7AAA14BE"/>
    <w:rsid w:val="7ABE6DF9"/>
    <w:rsid w:val="7B552F44"/>
    <w:rsid w:val="7BCC1541"/>
    <w:rsid w:val="7BDE3907"/>
    <w:rsid w:val="7BE505CE"/>
    <w:rsid w:val="7BF57843"/>
    <w:rsid w:val="7C945BB2"/>
    <w:rsid w:val="7CEC5093"/>
    <w:rsid w:val="7D7B081A"/>
    <w:rsid w:val="7DF4180A"/>
    <w:rsid w:val="7E056285"/>
    <w:rsid w:val="7E297EB9"/>
    <w:rsid w:val="7E773A6A"/>
    <w:rsid w:val="7EF41898"/>
    <w:rsid w:val="7EFC074F"/>
    <w:rsid w:val="7F1825F2"/>
    <w:rsid w:val="7F4E763E"/>
    <w:rsid w:val="7F622F30"/>
    <w:rsid w:val="7F785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CCE0C7"/>
  <w15:docId w15:val="{D434EEED-AE6B-4F83-8A5B-CE22892D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 w:qFormat="1"/>
    <w:lsdException w:name="index 2" w:uiPriority="0" w:qFormat="1"/>
    <w:lsdException w:name="index 3" w:uiPriority="0" w:qFormat="1"/>
    <w:lsdException w:name="index 4" w:uiPriority="0" w:qFormat="1"/>
    <w:lsdException w:name="index 5" w:uiPriority="0" w:qFormat="1"/>
    <w:lsdException w:name="index 6" w:uiPriority="0" w:qFormat="1"/>
    <w:lsdException w:name="index 7" w:uiPriority="0" w:qFormat="1"/>
    <w:lsdException w:name="index 8" w:uiPriority="0" w:qFormat="1"/>
    <w:lsdException w:name="index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uiPriority="0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unhideWhenUsed="1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uiPriority="0" w:qFormat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40E8"/>
    <w:pPr>
      <w:widowControl w:val="0"/>
      <w:spacing w:line="360" w:lineRule="auto"/>
      <w:jc w:val="both"/>
    </w:pPr>
    <w:rPr>
      <w:rFonts w:ascii="Trebuchet MS" w:hAnsi="Trebuchet MS"/>
      <w:kern w:val="2"/>
      <w:sz w:val="21"/>
      <w:szCs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numPr>
        <w:numId w:val="1"/>
      </w:numPr>
      <w:jc w:val="left"/>
      <w:outlineLvl w:val="0"/>
    </w:pPr>
    <w:rPr>
      <w:b/>
      <w:snapToGrid w:val="0"/>
      <w:kern w:val="0"/>
      <w:sz w:val="32"/>
      <w:szCs w:val="20"/>
    </w:rPr>
  </w:style>
  <w:style w:type="paragraph" w:styleId="2">
    <w:name w:val="heading 2"/>
    <w:basedOn w:val="10"/>
    <w:next w:val="a0"/>
    <w:link w:val="20"/>
    <w:uiPriority w:val="9"/>
    <w:qFormat/>
    <w:pPr>
      <w:numPr>
        <w:ilvl w:val="1"/>
      </w:numPr>
      <w:outlineLvl w:val="1"/>
    </w:pPr>
    <w:rPr>
      <w:snapToGrid/>
      <w:sz w:val="30"/>
    </w:rPr>
  </w:style>
  <w:style w:type="paragraph" w:styleId="3">
    <w:name w:val="heading 3"/>
    <w:basedOn w:val="10"/>
    <w:next w:val="a0"/>
    <w:link w:val="30"/>
    <w:uiPriority w:val="9"/>
    <w:qFormat/>
    <w:pPr>
      <w:numPr>
        <w:ilvl w:val="2"/>
      </w:numPr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"/>
    <w:qFormat/>
    <w:pPr>
      <w:keepLines/>
      <w:outlineLvl w:val="3"/>
    </w:pPr>
    <w:rPr>
      <w:rFonts w:ascii="Arial" w:hAnsi="Arial"/>
      <w:b/>
      <w:bCs/>
      <w:sz w:val="24"/>
      <w:szCs w:val="28"/>
    </w:rPr>
  </w:style>
  <w:style w:type="paragraph" w:styleId="5">
    <w:name w:val="heading 5"/>
    <w:basedOn w:val="10"/>
    <w:next w:val="a0"/>
    <w:link w:val="50"/>
    <w:uiPriority w:val="9"/>
    <w:qFormat/>
    <w:pPr>
      <w:keepLines/>
      <w:widowControl/>
      <w:numPr>
        <w:ilvl w:val="4"/>
      </w:numPr>
      <w:spacing w:line="240" w:lineRule="auto"/>
      <w:outlineLvl w:val="4"/>
    </w:pPr>
    <w:rPr>
      <w:bCs/>
      <w:sz w:val="21"/>
    </w:rPr>
  </w:style>
  <w:style w:type="paragraph" w:styleId="6">
    <w:name w:val="heading 6"/>
    <w:basedOn w:val="5"/>
    <w:next w:val="a0"/>
    <w:link w:val="60"/>
    <w:uiPriority w:val="9"/>
    <w:qFormat/>
    <w:pPr>
      <w:numPr>
        <w:ilvl w:val="5"/>
      </w:numPr>
      <w:outlineLvl w:val="5"/>
    </w:pPr>
    <w:rPr>
      <w:bCs w:val="0"/>
    </w:rPr>
  </w:style>
  <w:style w:type="paragraph" w:styleId="7">
    <w:name w:val="heading 7"/>
    <w:basedOn w:val="a0"/>
    <w:next w:val="a0"/>
    <w:link w:val="70"/>
    <w:uiPriority w:val="9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link w:val="90"/>
    <w:uiPriority w:val="9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subject"/>
    <w:basedOn w:val="a5"/>
    <w:next w:val="a5"/>
    <w:link w:val="a6"/>
    <w:uiPriority w:val="99"/>
    <w:unhideWhenUsed/>
    <w:qFormat/>
    <w:rPr>
      <w:b/>
      <w:bCs/>
    </w:rPr>
  </w:style>
  <w:style w:type="paragraph" w:styleId="a5">
    <w:name w:val="annotation text"/>
    <w:basedOn w:val="a0"/>
    <w:link w:val="a7"/>
    <w:unhideWhenUsed/>
    <w:qFormat/>
    <w:pPr>
      <w:jc w:val="left"/>
    </w:pPr>
  </w:style>
  <w:style w:type="paragraph" w:styleId="71">
    <w:name w:val="toc 7"/>
    <w:basedOn w:val="a0"/>
    <w:next w:val="a0"/>
    <w:uiPriority w:val="39"/>
    <w:qFormat/>
    <w:pPr>
      <w:ind w:left="1260"/>
      <w:jc w:val="left"/>
    </w:pPr>
    <w:rPr>
      <w:rFonts w:ascii="Calibri" w:hAnsi="Calibri"/>
      <w:sz w:val="18"/>
      <w:szCs w:val="18"/>
    </w:rPr>
  </w:style>
  <w:style w:type="paragraph" w:styleId="a8">
    <w:name w:val="Body Text First Indent"/>
    <w:basedOn w:val="a9"/>
    <w:link w:val="aa"/>
    <w:qFormat/>
    <w:pPr>
      <w:keepLines w:val="0"/>
      <w:spacing w:line="360" w:lineRule="auto"/>
      <w:ind w:left="0" w:firstLineChars="100" w:firstLine="420"/>
      <w:jc w:val="both"/>
    </w:pPr>
    <w:rPr>
      <w:kern w:val="2"/>
      <w:sz w:val="21"/>
      <w:szCs w:val="24"/>
    </w:rPr>
  </w:style>
  <w:style w:type="paragraph" w:styleId="a9">
    <w:name w:val="Body Text"/>
    <w:basedOn w:val="a0"/>
    <w:link w:val="ab"/>
    <w:qFormat/>
    <w:pPr>
      <w:keepLines/>
      <w:spacing w:after="120" w:line="240" w:lineRule="atLeast"/>
      <w:ind w:left="720"/>
      <w:jc w:val="left"/>
    </w:pPr>
    <w:rPr>
      <w:rFonts w:ascii="宋体" w:hAnsi="Times New Roman"/>
      <w:snapToGrid w:val="0"/>
      <w:kern w:val="0"/>
      <w:sz w:val="20"/>
      <w:szCs w:val="20"/>
    </w:rPr>
  </w:style>
  <w:style w:type="paragraph" w:styleId="81">
    <w:name w:val="index 8"/>
    <w:basedOn w:val="a0"/>
    <w:next w:val="a0"/>
    <w:qFormat/>
    <w:pPr>
      <w:ind w:left="1680" w:hanging="210"/>
      <w:jc w:val="left"/>
    </w:pPr>
    <w:rPr>
      <w:sz w:val="18"/>
      <w:szCs w:val="18"/>
    </w:rPr>
  </w:style>
  <w:style w:type="paragraph" w:styleId="ac">
    <w:name w:val="Normal Indent"/>
    <w:basedOn w:val="a0"/>
    <w:link w:val="ad"/>
    <w:qFormat/>
    <w:pPr>
      <w:ind w:firstLine="420"/>
    </w:pPr>
    <w:rPr>
      <w:szCs w:val="20"/>
    </w:rPr>
  </w:style>
  <w:style w:type="paragraph" w:styleId="51">
    <w:name w:val="index 5"/>
    <w:basedOn w:val="a0"/>
    <w:next w:val="a0"/>
    <w:qFormat/>
    <w:pPr>
      <w:ind w:left="1050" w:hanging="210"/>
      <w:jc w:val="left"/>
    </w:pPr>
    <w:rPr>
      <w:sz w:val="18"/>
      <w:szCs w:val="18"/>
    </w:rPr>
  </w:style>
  <w:style w:type="paragraph" w:styleId="ae">
    <w:name w:val="Document Map"/>
    <w:basedOn w:val="a0"/>
    <w:link w:val="af"/>
    <w:qFormat/>
    <w:rPr>
      <w:rFonts w:ascii="宋体" w:hAnsi="Times New Roman"/>
      <w:sz w:val="18"/>
      <w:szCs w:val="18"/>
    </w:rPr>
  </w:style>
  <w:style w:type="paragraph" w:styleId="61">
    <w:name w:val="index 6"/>
    <w:basedOn w:val="a0"/>
    <w:next w:val="a0"/>
    <w:qFormat/>
    <w:pPr>
      <w:ind w:left="1260" w:hanging="210"/>
      <w:jc w:val="left"/>
    </w:pPr>
    <w:rPr>
      <w:sz w:val="18"/>
      <w:szCs w:val="18"/>
    </w:rPr>
  </w:style>
  <w:style w:type="paragraph" w:styleId="af0">
    <w:name w:val="Body Text Indent"/>
    <w:basedOn w:val="a0"/>
    <w:link w:val="af1"/>
    <w:qFormat/>
    <w:pPr>
      <w:ind w:left="435"/>
    </w:pPr>
    <w:rPr>
      <w:rFonts w:ascii="宋体" w:hAnsi="Times New Roman"/>
      <w:szCs w:val="20"/>
    </w:rPr>
  </w:style>
  <w:style w:type="paragraph" w:styleId="41">
    <w:name w:val="index 4"/>
    <w:basedOn w:val="a0"/>
    <w:next w:val="a0"/>
    <w:qFormat/>
    <w:pPr>
      <w:ind w:left="840" w:hanging="210"/>
      <w:jc w:val="left"/>
    </w:pPr>
    <w:rPr>
      <w:sz w:val="18"/>
      <w:szCs w:val="18"/>
    </w:rPr>
  </w:style>
  <w:style w:type="paragraph" w:styleId="52">
    <w:name w:val="toc 5"/>
    <w:basedOn w:val="a0"/>
    <w:next w:val="a0"/>
    <w:uiPriority w:val="39"/>
    <w:qFormat/>
    <w:pPr>
      <w:ind w:left="840"/>
      <w:jc w:val="left"/>
    </w:pPr>
    <w:rPr>
      <w:rFonts w:ascii="Calibri" w:hAnsi="Calibri"/>
      <w:sz w:val="18"/>
      <w:szCs w:val="18"/>
    </w:rPr>
  </w:style>
  <w:style w:type="paragraph" w:styleId="31">
    <w:name w:val="toc 3"/>
    <w:basedOn w:val="a0"/>
    <w:next w:val="a0"/>
    <w:uiPriority w:val="39"/>
    <w:qFormat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82">
    <w:name w:val="toc 8"/>
    <w:basedOn w:val="a0"/>
    <w:next w:val="a0"/>
    <w:uiPriority w:val="39"/>
    <w:qFormat/>
    <w:pPr>
      <w:ind w:left="1470"/>
      <w:jc w:val="left"/>
    </w:pPr>
    <w:rPr>
      <w:rFonts w:ascii="Calibri" w:hAnsi="Calibri"/>
      <w:sz w:val="18"/>
      <w:szCs w:val="18"/>
    </w:rPr>
  </w:style>
  <w:style w:type="paragraph" w:styleId="32">
    <w:name w:val="index 3"/>
    <w:basedOn w:val="a0"/>
    <w:next w:val="a0"/>
    <w:qFormat/>
    <w:pPr>
      <w:ind w:left="630" w:hanging="210"/>
      <w:jc w:val="left"/>
    </w:pPr>
    <w:rPr>
      <w:sz w:val="18"/>
      <w:szCs w:val="18"/>
    </w:rPr>
  </w:style>
  <w:style w:type="paragraph" w:styleId="af2">
    <w:name w:val="Date"/>
    <w:basedOn w:val="a0"/>
    <w:next w:val="a0"/>
    <w:link w:val="af3"/>
    <w:uiPriority w:val="99"/>
    <w:unhideWhenUsed/>
    <w:qFormat/>
    <w:pPr>
      <w:ind w:leftChars="2500" w:left="100"/>
    </w:pPr>
  </w:style>
  <w:style w:type="paragraph" w:styleId="21">
    <w:name w:val="Body Text Indent 2"/>
    <w:basedOn w:val="a0"/>
    <w:link w:val="22"/>
    <w:qFormat/>
    <w:pPr>
      <w:ind w:left="425"/>
    </w:pPr>
    <w:rPr>
      <w:sz w:val="30"/>
      <w:szCs w:val="20"/>
    </w:rPr>
  </w:style>
  <w:style w:type="paragraph" w:styleId="af4">
    <w:name w:val="Balloon Text"/>
    <w:basedOn w:val="a0"/>
    <w:link w:val="af5"/>
    <w:uiPriority w:val="99"/>
    <w:qFormat/>
    <w:rPr>
      <w:rFonts w:ascii="Times New Roman" w:hAnsi="Times New Roman"/>
      <w:sz w:val="18"/>
      <w:szCs w:val="18"/>
    </w:rPr>
  </w:style>
  <w:style w:type="paragraph" w:styleId="af6">
    <w:name w:val="footer"/>
    <w:basedOn w:val="a0"/>
    <w:link w:val="af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3">
    <w:name w:val="Body Text First Indent 2"/>
    <w:basedOn w:val="af0"/>
    <w:link w:val="24"/>
    <w:qFormat/>
    <w:pPr>
      <w:spacing w:after="120" w:line="240" w:lineRule="auto"/>
      <w:ind w:leftChars="200" w:left="420" w:firstLineChars="200" w:firstLine="420"/>
    </w:pPr>
    <w:rPr>
      <w:szCs w:val="24"/>
    </w:rPr>
  </w:style>
  <w:style w:type="paragraph" w:styleId="af8">
    <w:name w:val="header"/>
    <w:basedOn w:val="a0"/>
    <w:link w:val="af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a0"/>
    <w:next w:val="a0"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42">
    <w:name w:val="toc 4"/>
    <w:basedOn w:val="a0"/>
    <w:next w:val="a0"/>
    <w:uiPriority w:val="39"/>
    <w:qFormat/>
    <w:pPr>
      <w:ind w:left="630"/>
      <w:jc w:val="left"/>
    </w:pPr>
    <w:rPr>
      <w:rFonts w:ascii="Calibri" w:hAnsi="Calibri"/>
      <w:sz w:val="18"/>
      <w:szCs w:val="18"/>
    </w:rPr>
  </w:style>
  <w:style w:type="paragraph" w:styleId="afa">
    <w:name w:val="index heading"/>
    <w:basedOn w:val="a0"/>
    <w:next w:val="14"/>
    <w:qFormat/>
    <w:pPr>
      <w:spacing w:before="240" w:after="120"/>
      <w:jc w:val="center"/>
    </w:pPr>
    <w:rPr>
      <w:b/>
      <w:bCs/>
      <w:sz w:val="26"/>
      <w:szCs w:val="26"/>
    </w:rPr>
  </w:style>
  <w:style w:type="paragraph" w:styleId="14">
    <w:name w:val="index 1"/>
    <w:basedOn w:val="a0"/>
    <w:next w:val="a0"/>
    <w:qFormat/>
    <w:pPr>
      <w:ind w:left="210" w:hanging="210"/>
      <w:jc w:val="left"/>
    </w:pPr>
    <w:rPr>
      <w:sz w:val="18"/>
      <w:szCs w:val="18"/>
    </w:rPr>
  </w:style>
  <w:style w:type="paragraph" w:styleId="62">
    <w:name w:val="toc 6"/>
    <w:basedOn w:val="a0"/>
    <w:next w:val="a0"/>
    <w:uiPriority w:val="39"/>
    <w:qFormat/>
    <w:pPr>
      <w:ind w:left="1050"/>
      <w:jc w:val="left"/>
    </w:pPr>
    <w:rPr>
      <w:rFonts w:ascii="Calibri" w:hAnsi="Calibri"/>
      <w:sz w:val="18"/>
      <w:szCs w:val="18"/>
    </w:rPr>
  </w:style>
  <w:style w:type="paragraph" w:styleId="72">
    <w:name w:val="index 7"/>
    <w:basedOn w:val="a0"/>
    <w:next w:val="a0"/>
    <w:qFormat/>
    <w:pPr>
      <w:ind w:left="1470" w:hanging="210"/>
      <w:jc w:val="left"/>
    </w:pPr>
    <w:rPr>
      <w:sz w:val="18"/>
      <w:szCs w:val="18"/>
    </w:rPr>
  </w:style>
  <w:style w:type="paragraph" w:styleId="91">
    <w:name w:val="index 9"/>
    <w:basedOn w:val="a0"/>
    <w:next w:val="a0"/>
    <w:qFormat/>
    <w:pPr>
      <w:ind w:left="1890" w:hanging="210"/>
      <w:jc w:val="left"/>
    </w:pPr>
    <w:rPr>
      <w:sz w:val="18"/>
      <w:szCs w:val="18"/>
    </w:rPr>
  </w:style>
  <w:style w:type="paragraph" w:styleId="25">
    <w:name w:val="toc 2"/>
    <w:basedOn w:val="a0"/>
    <w:next w:val="a0"/>
    <w:uiPriority w:val="39"/>
    <w:qFormat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92">
    <w:name w:val="toc 9"/>
    <w:basedOn w:val="a0"/>
    <w:next w:val="a0"/>
    <w:uiPriority w:val="39"/>
    <w:qFormat/>
    <w:pPr>
      <w:ind w:left="1680"/>
      <w:jc w:val="left"/>
    </w:pPr>
    <w:rPr>
      <w:rFonts w:ascii="Calibri" w:hAnsi="Calibri"/>
      <w:sz w:val="18"/>
      <w:szCs w:val="18"/>
    </w:rPr>
  </w:style>
  <w:style w:type="paragraph" w:styleId="HTML">
    <w:name w:val="HTML Preformatted"/>
    <w:basedOn w:val="a0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/>
      <w:kern w:val="0"/>
      <w:sz w:val="24"/>
    </w:rPr>
  </w:style>
  <w:style w:type="paragraph" w:styleId="afb">
    <w:name w:val="Normal (Web)"/>
    <w:basedOn w:val="a0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6">
    <w:name w:val="index 2"/>
    <w:basedOn w:val="a0"/>
    <w:next w:val="a0"/>
    <w:qFormat/>
    <w:pPr>
      <w:ind w:left="420" w:hanging="210"/>
      <w:jc w:val="left"/>
    </w:pPr>
    <w:rPr>
      <w:sz w:val="18"/>
      <w:szCs w:val="18"/>
    </w:rPr>
  </w:style>
  <w:style w:type="paragraph" w:styleId="afc">
    <w:name w:val="Title"/>
    <w:basedOn w:val="a0"/>
    <w:next w:val="a0"/>
    <w:link w:val="afd"/>
    <w:qFormat/>
    <w:pPr>
      <w:jc w:val="center"/>
    </w:pPr>
    <w:rPr>
      <w:rFonts w:ascii="宋体"/>
      <w:b/>
      <w:snapToGrid w:val="0"/>
      <w:kern w:val="0"/>
      <w:sz w:val="36"/>
      <w:szCs w:val="20"/>
    </w:rPr>
  </w:style>
  <w:style w:type="character" w:styleId="afe">
    <w:name w:val="page number"/>
    <w:basedOn w:val="a1"/>
    <w:uiPriority w:val="99"/>
    <w:qFormat/>
  </w:style>
  <w:style w:type="character" w:styleId="aff">
    <w:name w:val="FollowedHyperlink"/>
    <w:uiPriority w:val="99"/>
    <w:qFormat/>
    <w:rPr>
      <w:color w:val="800080"/>
      <w:u w:val="single"/>
    </w:rPr>
  </w:style>
  <w:style w:type="character" w:styleId="aff0">
    <w:name w:val="line number"/>
    <w:uiPriority w:val="99"/>
    <w:unhideWhenUsed/>
    <w:qFormat/>
  </w:style>
  <w:style w:type="character" w:styleId="aff1">
    <w:name w:val="Hyperlink"/>
    <w:uiPriority w:val="99"/>
    <w:qFormat/>
    <w:rPr>
      <w:color w:val="0000FF"/>
      <w:u w:val="single"/>
    </w:rPr>
  </w:style>
  <w:style w:type="character" w:styleId="aff2">
    <w:name w:val="annotation reference"/>
    <w:qFormat/>
    <w:rPr>
      <w:sz w:val="21"/>
      <w:szCs w:val="21"/>
    </w:rPr>
  </w:style>
  <w:style w:type="table" w:styleId="aff3">
    <w:name w:val="Table Grid"/>
    <w:basedOn w:val="a2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111">
    <w:name w:val="s111"/>
    <w:uiPriority w:val="99"/>
    <w:qFormat/>
    <w:rPr>
      <w:b/>
      <w:bCs/>
      <w:color w:val="008000"/>
    </w:rPr>
  </w:style>
  <w:style w:type="character" w:customStyle="1" w:styleId="HighlightedVariable">
    <w:name w:val="Highlighted Variable"/>
    <w:qFormat/>
    <w:rPr>
      <w:color w:val="0000FF"/>
    </w:rPr>
  </w:style>
  <w:style w:type="character" w:customStyle="1" w:styleId="CommentSubjectChar">
    <w:name w:val="Comment Subject Char"/>
    <w:uiPriority w:val="99"/>
    <w:semiHidden/>
    <w:qFormat/>
    <w:locked/>
    <w:rPr>
      <w:rFonts w:ascii="Trebuchet MS" w:hAnsi="Trebuchet MS"/>
      <w:b/>
      <w:kern w:val="2"/>
      <w:sz w:val="24"/>
    </w:rPr>
  </w:style>
  <w:style w:type="character" w:customStyle="1" w:styleId="s41">
    <w:name w:val="s41"/>
    <w:uiPriority w:val="99"/>
    <w:qFormat/>
    <w:rPr>
      <w:i/>
      <w:iCs/>
      <w:color w:val="808080"/>
    </w:rPr>
  </w:style>
  <w:style w:type="character" w:customStyle="1" w:styleId="CommentTextChar">
    <w:name w:val="Comment Text Char"/>
    <w:uiPriority w:val="99"/>
    <w:semiHidden/>
    <w:qFormat/>
    <w:locked/>
    <w:rPr>
      <w:rFonts w:ascii="Trebuchet MS" w:hAnsi="Trebuchet MS"/>
      <w:kern w:val="2"/>
      <w:sz w:val="24"/>
    </w:rPr>
  </w:style>
  <w:style w:type="character" w:customStyle="1" w:styleId="af9">
    <w:name w:val="页眉 字符"/>
    <w:link w:val="af8"/>
    <w:uiPriority w:val="99"/>
    <w:qFormat/>
    <w:rPr>
      <w:rFonts w:ascii="Trebuchet MS" w:hAnsi="Trebuchet MS"/>
      <w:kern w:val="2"/>
      <w:sz w:val="18"/>
      <w:szCs w:val="18"/>
    </w:rPr>
  </w:style>
  <w:style w:type="character" w:customStyle="1" w:styleId="50">
    <w:name w:val="标题 5 字符"/>
    <w:link w:val="5"/>
    <w:qFormat/>
    <w:rPr>
      <w:rFonts w:ascii="Trebuchet MS" w:hAnsi="Trebuchet MS"/>
      <w:b/>
      <w:bCs/>
      <w:snapToGrid w:val="0"/>
      <w:sz w:val="21"/>
    </w:rPr>
  </w:style>
  <w:style w:type="character" w:customStyle="1" w:styleId="ab">
    <w:name w:val="正文文本 字符"/>
    <w:link w:val="a9"/>
    <w:qFormat/>
    <w:rPr>
      <w:rFonts w:ascii="宋体"/>
      <w:snapToGrid w:val="0"/>
    </w:rPr>
  </w:style>
  <w:style w:type="character" w:customStyle="1" w:styleId="2-CharChar">
    <w:name w:val="正文：首行缩进2字符-指导 Char Char"/>
    <w:link w:val="2-"/>
    <w:uiPriority w:val="99"/>
    <w:qFormat/>
    <w:rPr>
      <w:rFonts w:ascii="Arial" w:hAnsi="Arial" w:cs="宋体"/>
      <w:color w:val="0000FF"/>
      <w:kern w:val="2"/>
      <w:sz w:val="21"/>
    </w:rPr>
  </w:style>
  <w:style w:type="paragraph" w:customStyle="1" w:styleId="2-">
    <w:name w:val="正文：首行缩进2字符-指导"/>
    <w:basedOn w:val="a0"/>
    <w:link w:val="2-CharChar"/>
    <w:uiPriority w:val="99"/>
    <w:qFormat/>
    <w:pPr>
      <w:spacing w:line="360" w:lineRule="atLeast"/>
      <w:ind w:firstLineChars="200" w:firstLine="420"/>
    </w:pPr>
    <w:rPr>
      <w:rFonts w:ascii="Arial" w:hAnsi="Arial"/>
      <w:color w:val="0000FF"/>
      <w:szCs w:val="20"/>
    </w:rPr>
  </w:style>
  <w:style w:type="character" w:customStyle="1" w:styleId="aa">
    <w:name w:val="正文首行缩进 字符"/>
    <w:link w:val="a8"/>
    <w:qFormat/>
    <w:rPr>
      <w:rFonts w:ascii="宋体"/>
      <w:snapToGrid w:val="0"/>
      <w:kern w:val="2"/>
      <w:sz w:val="21"/>
      <w:szCs w:val="24"/>
    </w:rPr>
  </w:style>
  <w:style w:type="character" w:customStyle="1" w:styleId="Char">
    <w:name w:val="标准文本 Char"/>
    <w:link w:val="aff4"/>
    <w:qFormat/>
    <w:rPr>
      <w:sz w:val="24"/>
    </w:rPr>
  </w:style>
  <w:style w:type="paragraph" w:customStyle="1" w:styleId="aff4">
    <w:name w:val="标准文本"/>
    <w:basedOn w:val="a0"/>
    <w:link w:val="Char"/>
    <w:qFormat/>
    <w:pPr>
      <w:ind w:firstLineChars="200" w:firstLine="480"/>
    </w:pPr>
    <w:rPr>
      <w:rFonts w:ascii="Times New Roman" w:hAnsi="Times New Roman"/>
      <w:kern w:val="0"/>
      <w:sz w:val="24"/>
      <w:szCs w:val="20"/>
    </w:rPr>
  </w:style>
  <w:style w:type="character" w:customStyle="1" w:styleId="s4">
    <w:name w:val="s4"/>
    <w:uiPriority w:val="99"/>
    <w:qFormat/>
  </w:style>
  <w:style w:type="character" w:customStyle="1" w:styleId="60">
    <w:name w:val="标题 6 字符"/>
    <w:link w:val="6"/>
    <w:qFormat/>
    <w:rPr>
      <w:rFonts w:ascii="Trebuchet MS" w:hAnsi="Trebuchet MS"/>
      <w:b/>
      <w:snapToGrid w:val="0"/>
      <w:sz w:val="21"/>
    </w:rPr>
  </w:style>
  <w:style w:type="character" w:customStyle="1" w:styleId="s1">
    <w:name w:val="s1"/>
    <w:uiPriority w:val="99"/>
    <w:qFormat/>
  </w:style>
  <w:style w:type="character" w:customStyle="1" w:styleId="s61">
    <w:name w:val="s61"/>
    <w:uiPriority w:val="99"/>
    <w:qFormat/>
    <w:rPr>
      <w:b/>
      <w:bCs/>
      <w:color w:val="000080"/>
    </w:rPr>
  </w:style>
  <w:style w:type="character" w:customStyle="1" w:styleId="20">
    <w:name w:val="标题 2 字符"/>
    <w:link w:val="2"/>
    <w:qFormat/>
    <w:rPr>
      <w:rFonts w:ascii="Trebuchet MS" w:hAnsi="Trebuchet MS"/>
      <w:b/>
      <w:sz w:val="30"/>
    </w:rPr>
  </w:style>
  <w:style w:type="character" w:customStyle="1" w:styleId="DocumentMapChar">
    <w:name w:val="Document Map Char"/>
    <w:uiPriority w:val="99"/>
    <w:qFormat/>
    <w:locked/>
    <w:rPr>
      <w:rFonts w:ascii="宋体"/>
      <w:kern w:val="2"/>
      <w:sz w:val="18"/>
    </w:rPr>
  </w:style>
  <w:style w:type="character" w:customStyle="1" w:styleId="s01">
    <w:name w:val="s01"/>
    <w:uiPriority w:val="99"/>
    <w:qFormat/>
    <w:rPr>
      <w:b/>
      <w:bCs/>
      <w:color w:val="000080"/>
    </w:rPr>
  </w:style>
  <w:style w:type="character" w:customStyle="1" w:styleId="HTMLPreformattedChar">
    <w:name w:val="HTML Preformatted Char"/>
    <w:uiPriority w:val="99"/>
    <w:qFormat/>
    <w:locked/>
    <w:rPr>
      <w:rFonts w:ascii="宋体" w:eastAsia="宋体"/>
      <w:sz w:val="24"/>
    </w:rPr>
  </w:style>
  <w:style w:type="character" w:customStyle="1" w:styleId="ttag">
    <w:name w:val="t_tag"/>
    <w:basedOn w:val="a1"/>
    <w:uiPriority w:val="99"/>
    <w:qFormat/>
  </w:style>
  <w:style w:type="character" w:customStyle="1" w:styleId="s121">
    <w:name w:val="s121"/>
    <w:uiPriority w:val="99"/>
    <w:qFormat/>
    <w:rPr>
      <w:i/>
      <w:iCs/>
      <w:color w:val="808080"/>
    </w:rPr>
  </w:style>
  <w:style w:type="character" w:customStyle="1" w:styleId="aff5">
    <w:name w:val="解释字体"/>
    <w:qFormat/>
    <w:rPr>
      <w:rFonts w:ascii="Times New Roman" w:eastAsia="宋体" w:hAnsi="Times New Roman"/>
      <w:i/>
      <w:color w:val="0000FF"/>
      <w:sz w:val="21"/>
      <w:szCs w:val="21"/>
    </w:rPr>
  </w:style>
  <w:style w:type="character" w:customStyle="1" w:styleId="BodyTextFirstIndentChar">
    <w:name w:val="Body Text First Indent Char"/>
    <w:uiPriority w:val="99"/>
    <w:qFormat/>
    <w:locked/>
    <w:rPr>
      <w:rFonts w:ascii="宋体"/>
      <w:snapToGrid/>
      <w:kern w:val="2"/>
      <w:sz w:val="24"/>
    </w:rPr>
  </w:style>
  <w:style w:type="character" w:customStyle="1" w:styleId="15">
    <w:name w:val="明显强调1"/>
    <w:uiPriority w:val="21"/>
    <w:qFormat/>
    <w:rPr>
      <w:i/>
      <w:iCs/>
      <w:color w:val="4F81BD"/>
    </w:rPr>
  </w:style>
  <w:style w:type="character" w:customStyle="1" w:styleId="BodyTextIndentChar">
    <w:name w:val="Body Text Indent Char"/>
    <w:uiPriority w:val="99"/>
    <w:qFormat/>
    <w:locked/>
    <w:rPr>
      <w:rFonts w:ascii="宋体"/>
      <w:kern w:val="2"/>
      <w:sz w:val="21"/>
    </w:rPr>
  </w:style>
  <w:style w:type="character" w:customStyle="1" w:styleId="s131">
    <w:name w:val="s131"/>
    <w:uiPriority w:val="99"/>
    <w:qFormat/>
    <w:rPr>
      <w:b/>
      <w:bCs/>
      <w:color w:val="000080"/>
    </w:rPr>
  </w:style>
  <w:style w:type="character" w:customStyle="1" w:styleId="s21">
    <w:name w:val="s21"/>
    <w:uiPriority w:val="99"/>
    <w:qFormat/>
    <w:rPr>
      <w:i/>
      <w:iCs/>
      <w:color w:val="808080"/>
    </w:rPr>
  </w:style>
  <w:style w:type="character" w:customStyle="1" w:styleId="afd">
    <w:name w:val="标题 字符"/>
    <w:link w:val="afc"/>
    <w:qFormat/>
    <w:rPr>
      <w:rFonts w:ascii="宋体" w:hAnsi="Trebuchet MS"/>
      <w:b/>
      <w:snapToGrid/>
      <w:sz w:val="36"/>
    </w:rPr>
  </w:style>
  <w:style w:type="character" w:customStyle="1" w:styleId="70">
    <w:name w:val="标题 7 字符"/>
    <w:link w:val="7"/>
    <w:qFormat/>
    <w:rPr>
      <w:rFonts w:ascii="Trebuchet MS" w:hAnsi="Trebuchet MS"/>
      <w:b/>
      <w:bCs/>
      <w:kern w:val="2"/>
      <w:sz w:val="24"/>
      <w:szCs w:val="24"/>
    </w:rPr>
  </w:style>
  <w:style w:type="character" w:customStyle="1" w:styleId="s10">
    <w:name w:val="s10"/>
    <w:uiPriority w:val="99"/>
    <w:qFormat/>
  </w:style>
  <w:style w:type="character" w:customStyle="1" w:styleId="a6">
    <w:name w:val="批注主题 字符"/>
    <w:link w:val="a4"/>
    <w:uiPriority w:val="99"/>
    <w:semiHidden/>
    <w:qFormat/>
    <w:rPr>
      <w:rFonts w:ascii="Trebuchet MS" w:hAnsi="Trebuchet MS"/>
      <w:b/>
      <w:bCs/>
      <w:kern w:val="2"/>
      <w:sz w:val="21"/>
      <w:szCs w:val="24"/>
    </w:rPr>
  </w:style>
  <w:style w:type="character" w:customStyle="1" w:styleId="24">
    <w:name w:val="正文首行缩进 2 字符"/>
    <w:link w:val="23"/>
    <w:qFormat/>
    <w:rPr>
      <w:rFonts w:ascii="宋体"/>
      <w:kern w:val="2"/>
      <w:sz w:val="21"/>
      <w:szCs w:val="24"/>
    </w:rPr>
  </w:style>
  <w:style w:type="character" w:customStyle="1" w:styleId="apple-style-span">
    <w:name w:val="apple-style-span"/>
    <w:uiPriority w:val="99"/>
    <w:qFormat/>
  </w:style>
  <w:style w:type="character" w:customStyle="1" w:styleId="ad">
    <w:name w:val="正文缩进 字符"/>
    <w:link w:val="ac"/>
    <w:uiPriority w:val="99"/>
    <w:qFormat/>
    <w:rPr>
      <w:rFonts w:ascii="Trebuchet MS" w:hAnsi="Trebuchet MS"/>
      <w:kern w:val="2"/>
      <w:sz w:val="21"/>
    </w:rPr>
  </w:style>
  <w:style w:type="character" w:customStyle="1" w:styleId="HeaderChar">
    <w:name w:val="Header Char"/>
    <w:uiPriority w:val="99"/>
    <w:qFormat/>
    <w:locked/>
    <w:rPr>
      <w:rFonts w:ascii="Trebuchet MS" w:hAnsi="Trebuchet MS"/>
      <w:kern w:val="2"/>
      <w:sz w:val="18"/>
    </w:rPr>
  </w:style>
  <w:style w:type="character" w:customStyle="1" w:styleId="s81">
    <w:name w:val="s81"/>
    <w:uiPriority w:val="99"/>
    <w:qFormat/>
    <w:rPr>
      <w:b/>
      <w:bCs/>
      <w:color w:val="008000"/>
    </w:rPr>
  </w:style>
  <w:style w:type="character" w:customStyle="1" w:styleId="22">
    <w:name w:val="正文文本缩进 2 字符"/>
    <w:link w:val="21"/>
    <w:qFormat/>
    <w:rPr>
      <w:rFonts w:ascii="Trebuchet MS" w:hAnsi="Trebuchet MS"/>
      <w:kern w:val="2"/>
      <w:sz w:val="30"/>
    </w:rPr>
  </w:style>
  <w:style w:type="character" w:customStyle="1" w:styleId="af3">
    <w:name w:val="日期 字符"/>
    <w:link w:val="af2"/>
    <w:uiPriority w:val="99"/>
    <w:semiHidden/>
    <w:qFormat/>
    <w:rPr>
      <w:rFonts w:ascii="Trebuchet MS" w:hAnsi="Trebuchet MS"/>
      <w:kern w:val="2"/>
      <w:sz w:val="21"/>
      <w:szCs w:val="24"/>
    </w:rPr>
  </w:style>
  <w:style w:type="character" w:customStyle="1" w:styleId="s5">
    <w:name w:val="s5"/>
    <w:uiPriority w:val="99"/>
    <w:qFormat/>
  </w:style>
  <w:style w:type="character" w:customStyle="1" w:styleId="90">
    <w:name w:val="标题 9 字符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s91">
    <w:name w:val="s91"/>
    <w:uiPriority w:val="99"/>
    <w:qFormat/>
    <w:rPr>
      <w:b/>
      <w:bCs/>
      <w:color w:val="000080"/>
    </w:rPr>
  </w:style>
  <w:style w:type="character" w:customStyle="1" w:styleId="HTML0">
    <w:name w:val="HTML 预设格式 字符"/>
    <w:link w:val="HTML"/>
    <w:uiPriority w:val="99"/>
    <w:qFormat/>
    <w:rPr>
      <w:rFonts w:ascii="宋体" w:hAnsi="宋体" w:cs="宋体"/>
      <w:sz w:val="24"/>
      <w:szCs w:val="24"/>
    </w:rPr>
  </w:style>
  <w:style w:type="character" w:customStyle="1" w:styleId="af7">
    <w:name w:val="页脚 字符"/>
    <w:link w:val="af6"/>
    <w:uiPriority w:val="99"/>
    <w:qFormat/>
    <w:rPr>
      <w:rFonts w:ascii="Trebuchet MS" w:hAnsi="Trebuchet MS"/>
      <w:kern w:val="2"/>
      <w:sz w:val="18"/>
      <w:szCs w:val="18"/>
    </w:rPr>
  </w:style>
  <w:style w:type="character" w:customStyle="1" w:styleId="DateChar">
    <w:name w:val="Date Char"/>
    <w:uiPriority w:val="99"/>
    <w:semiHidden/>
    <w:qFormat/>
    <w:locked/>
    <w:rPr>
      <w:rFonts w:ascii="Trebuchet MS" w:hAnsi="Trebuchet MS"/>
      <w:kern w:val="2"/>
      <w:sz w:val="24"/>
    </w:rPr>
  </w:style>
  <w:style w:type="character" w:customStyle="1" w:styleId="12">
    <w:name w:val="标题 1 字符"/>
    <w:link w:val="10"/>
    <w:qFormat/>
    <w:rPr>
      <w:rFonts w:ascii="Trebuchet MS" w:hAnsi="Trebuchet MS"/>
      <w:b/>
      <w:snapToGrid w:val="0"/>
      <w:sz w:val="32"/>
    </w:rPr>
  </w:style>
  <w:style w:type="character" w:customStyle="1" w:styleId="30">
    <w:name w:val="标题 3 字符"/>
    <w:link w:val="3"/>
    <w:qFormat/>
    <w:rPr>
      <w:rFonts w:ascii="Trebuchet MS" w:hAnsi="Trebuchet MS"/>
      <w:b/>
      <w:snapToGrid w:val="0"/>
      <w:sz w:val="28"/>
    </w:rPr>
  </w:style>
  <w:style w:type="character" w:customStyle="1" w:styleId="s51">
    <w:name w:val="s51"/>
    <w:uiPriority w:val="99"/>
    <w:qFormat/>
    <w:rPr>
      <w:i/>
      <w:iCs/>
    </w:rPr>
  </w:style>
  <w:style w:type="character" w:customStyle="1" w:styleId="s31">
    <w:name w:val="s31"/>
    <w:uiPriority w:val="99"/>
    <w:qFormat/>
    <w:rPr>
      <w:b/>
      <w:bCs/>
      <w:color w:val="008000"/>
    </w:rPr>
  </w:style>
  <w:style w:type="character" w:customStyle="1" w:styleId="BodyTextChar">
    <w:name w:val="Body Text Char"/>
    <w:uiPriority w:val="99"/>
    <w:qFormat/>
    <w:locked/>
    <w:rPr>
      <w:rFonts w:ascii="宋体"/>
      <w:snapToGrid/>
    </w:rPr>
  </w:style>
  <w:style w:type="character" w:customStyle="1" w:styleId="af">
    <w:name w:val="文档结构图 字符"/>
    <w:link w:val="ae"/>
    <w:qFormat/>
    <w:rPr>
      <w:rFonts w:ascii="宋体"/>
      <w:kern w:val="2"/>
      <w:sz w:val="18"/>
      <w:szCs w:val="18"/>
    </w:rPr>
  </w:style>
  <w:style w:type="character" w:customStyle="1" w:styleId="s0">
    <w:name w:val="s0"/>
    <w:uiPriority w:val="99"/>
    <w:qFormat/>
  </w:style>
  <w:style w:type="character" w:customStyle="1" w:styleId="s71">
    <w:name w:val="s71"/>
    <w:uiPriority w:val="99"/>
    <w:qFormat/>
    <w:rPr>
      <w:b/>
      <w:bCs/>
      <w:color w:val="0000FF"/>
    </w:rPr>
  </w:style>
  <w:style w:type="character" w:customStyle="1" w:styleId="af5">
    <w:name w:val="批注框文本 字符"/>
    <w:link w:val="af4"/>
    <w:uiPriority w:val="99"/>
    <w:qFormat/>
    <w:rPr>
      <w:kern w:val="2"/>
      <w:sz w:val="18"/>
      <w:szCs w:val="18"/>
    </w:rPr>
  </w:style>
  <w:style w:type="character" w:customStyle="1" w:styleId="af1">
    <w:name w:val="正文文本缩进 字符"/>
    <w:link w:val="af0"/>
    <w:qFormat/>
    <w:rPr>
      <w:rFonts w:ascii="宋体"/>
      <w:kern w:val="2"/>
      <w:sz w:val="21"/>
    </w:rPr>
  </w:style>
  <w:style w:type="character" w:customStyle="1" w:styleId="BalloonTextChar">
    <w:name w:val="Balloon Text Char"/>
    <w:uiPriority w:val="99"/>
    <w:qFormat/>
    <w:locked/>
    <w:rPr>
      <w:kern w:val="2"/>
      <w:sz w:val="18"/>
    </w:rPr>
  </w:style>
  <w:style w:type="character" w:customStyle="1" w:styleId="40">
    <w:name w:val="标题 4 字符"/>
    <w:link w:val="4"/>
    <w:qFormat/>
    <w:rPr>
      <w:rFonts w:ascii="Arial" w:hAnsi="Arial"/>
      <w:b/>
      <w:bCs/>
      <w:kern w:val="2"/>
      <w:sz w:val="24"/>
      <w:szCs w:val="28"/>
    </w:rPr>
  </w:style>
  <w:style w:type="character" w:customStyle="1" w:styleId="80">
    <w:name w:val="标题 8 字符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a7">
    <w:name w:val="批注文字 字符"/>
    <w:link w:val="a5"/>
    <w:qFormat/>
    <w:rPr>
      <w:rFonts w:ascii="Trebuchet MS" w:hAnsi="Trebuchet MS"/>
      <w:kern w:val="2"/>
      <w:sz w:val="21"/>
      <w:szCs w:val="24"/>
    </w:rPr>
  </w:style>
  <w:style w:type="character" w:customStyle="1" w:styleId="BodyTextFirstIndent2Char">
    <w:name w:val="Body Text First Indent 2 Char"/>
    <w:uiPriority w:val="99"/>
    <w:qFormat/>
    <w:locked/>
    <w:rPr>
      <w:rFonts w:ascii="宋体"/>
      <w:kern w:val="2"/>
      <w:sz w:val="24"/>
    </w:rPr>
  </w:style>
  <w:style w:type="paragraph" w:customStyle="1" w:styleId="Title-Major">
    <w:name w:val="Title-Major"/>
    <w:basedOn w:val="afc"/>
    <w:qFormat/>
    <w:pPr>
      <w:keepLines/>
      <w:widowControl/>
      <w:spacing w:after="120"/>
      <w:ind w:left="2520" w:right="720"/>
      <w:jc w:val="left"/>
    </w:pPr>
    <w:rPr>
      <w:rFonts w:ascii="Book Antiqua" w:eastAsia="PMingLiU" w:hAnsi="Book Antiqua"/>
      <w:b w:val="0"/>
      <w:smallCaps/>
      <w:snapToGrid/>
      <w:sz w:val="48"/>
      <w:lang w:val="en-GB" w:eastAsia="en-US"/>
    </w:rPr>
  </w:style>
  <w:style w:type="paragraph" w:customStyle="1" w:styleId="1-21">
    <w:name w:val="中等深浅网格 1 - 着色 21"/>
    <w:basedOn w:val="a0"/>
    <w:uiPriority w:val="99"/>
    <w:qFormat/>
    <w:pPr>
      <w:ind w:firstLineChars="200" w:firstLine="420"/>
    </w:pPr>
  </w:style>
  <w:style w:type="paragraph" w:customStyle="1" w:styleId="TableHeading">
    <w:name w:val="Table Heading"/>
    <w:basedOn w:val="TableText"/>
    <w:qFormat/>
    <w:pPr>
      <w:spacing w:before="120" w:after="120"/>
    </w:pPr>
    <w:rPr>
      <w:b/>
    </w:rPr>
  </w:style>
  <w:style w:type="paragraph" w:customStyle="1" w:styleId="TableText">
    <w:name w:val="Table Text"/>
    <w:basedOn w:val="a0"/>
    <w:qFormat/>
    <w:pPr>
      <w:keepLines/>
      <w:widowControl/>
      <w:jc w:val="left"/>
    </w:pPr>
    <w:rPr>
      <w:rFonts w:ascii="Book Antiqua" w:eastAsia="PMingLiU" w:hAnsi="Book Antiqua"/>
      <w:kern w:val="0"/>
      <w:sz w:val="16"/>
      <w:szCs w:val="20"/>
      <w:lang w:val="en-GB" w:eastAsia="en-US"/>
    </w:rPr>
  </w:style>
  <w:style w:type="paragraph" w:customStyle="1" w:styleId="aff6">
    <w:name w:val="表格内"/>
    <w:basedOn w:val="a0"/>
    <w:uiPriority w:val="99"/>
    <w:qFormat/>
    <w:pPr>
      <w:spacing w:line="240" w:lineRule="auto"/>
    </w:pPr>
    <w:rPr>
      <w:rFonts w:ascii="Arial" w:hAnsi="Arial"/>
      <w:i/>
      <w:sz w:val="18"/>
      <w:szCs w:val="20"/>
    </w:rPr>
  </w:style>
  <w:style w:type="paragraph" w:customStyle="1" w:styleId="16">
    <w:name w:val="列出段落1"/>
    <w:basedOn w:val="a0"/>
    <w:uiPriority w:val="34"/>
    <w:qFormat/>
    <w:pPr>
      <w:ind w:firstLineChars="200" w:firstLine="420"/>
    </w:pPr>
  </w:style>
  <w:style w:type="paragraph" w:customStyle="1" w:styleId="aff7">
    <w:name w:val="ÕýÎÄÊ×ÐÐËõ½ø"/>
    <w:basedOn w:val="a0"/>
    <w:qFormat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aff8">
    <w:name w:val="表格的表头"/>
    <w:basedOn w:val="aff6"/>
    <w:next w:val="aff6"/>
    <w:uiPriority w:val="99"/>
    <w:qFormat/>
    <w:pPr>
      <w:spacing w:before="40" w:after="40"/>
      <w:jc w:val="center"/>
    </w:pPr>
  </w:style>
  <w:style w:type="paragraph" w:customStyle="1" w:styleId="tty80">
    <w:name w:val="tty80"/>
    <w:basedOn w:val="a0"/>
    <w:qFormat/>
    <w:pPr>
      <w:widowControl/>
      <w:jc w:val="left"/>
    </w:pPr>
    <w:rPr>
      <w:rFonts w:ascii="Courier New" w:eastAsia="PMingLiU" w:hAnsi="Courier New"/>
      <w:kern w:val="0"/>
      <w:sz w:val="20"/>
      <w:szCs w:val="20"/>
      <w:lang w:val="en-GB" w:eastAsia="en-US"/>
    </w:rPr>
  </w:style>
  <w:style w:type="paragraph" w:customStyle="1" w:styleId="TOC1">
    <w:name w:val="TOC 标题1"/>
    <w:basedOn w:val="10"/>
    <w:next w:val="a0"/>
    <w:uiPriority w:val="39"/>
    <w:qFormat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paragraph" w:customStyle="1" w:styleId="110">
    <w:name w:val="列出段落11"/>
    <w:basedOn w:val="a0"/>
    <w:uiPriority w:val="99"/>
    <w:qFormat/>
    <w:pPr>
      <w:spacing w:line="240" w:lineRule="auto"/>
      <w:ind w:firstLineChars="200" w:firstLine="420"/>
    </w:pPr>
    <w:rPr>
      <w:rFonts w:ascii="Calibri" w:hAnsi="Calibri"/>
      <w:szCs w:val="22"/>
    </w:rPr>
  </w:style>
  <w:style w:type="paragraph" w:customStyle="1" w:styleId="a">
    <w:name w:val="列项"/>
    <w:basedOn w:val="a0"/>
    <w:uiPriority w:val="99"/>
    <w:qFormat/>
    <w:pPr>
      <w:numPr>
        <w:numId w:val="2"/>
      </w:numPr>
      <w:spacing w:line="300" w:lineRule="auto"/>
    </w:pPr>
    <w:rPr>
      <w:rFonts w:ascii="Arial" w:hAnsi="Arial"/>
      <w:szCs w:val="20"/>
    </w:rPr>
  </w:style>
  <w:style w:type="paragraph" w:customStyle="1" w:styleId="81abc-">
    <w:name w:val="8列项1：一级abc-指导"/>
    <w:basedOn w:val="a0"/>
    <w:uiPriority w:val="99"/>
    <w:qFormat/>
    <w:pPr>
      <w:numPr>
        <w:ilvl w:val="1"/>
        <w:numId w:val="3"/>
      </w:numPr>
      <w:spacing w:line="360" w:lineRule="atLeast"/>
    </w:pPr>
    <w:rPr>
      <w:rFonts w:ascii="Arial" w:hAnsi="Arial" w:cs="Arial"/>
      <w:color w:val="0000FF"/>
      <w:szCs w:val="21"/>
    </w:rPr>
  </w:style>
  <w:style w:type="paragraph" w:customStyle="1" w:styleId="1">
    <w:name w:val="列表数字1"/>
    <w:next w:val="a0"/>
    <w:qFormat/>
    <w:pPr>
      <w:numPr>
        <w:numId w:val="4"/>
      </w:numPr>
      <w:tabs>
        <w:tab w:val="clear" w:pos="1145"/>
        <w:tab w:val="left" w:pos="900"/>
      </w:tabs>
      <w:spacing w:before="120" w:line="360" w:lineRule="auto"/>
    </w:pPr>
    <w:rPr>
      <w:sz w:val="24"/>
    </w:rPr>
  </w:style>
  <w:style w:type="paragraph" w:customStyle="1" w:styleId="aff9">
    <w:name w:val="表格标题"/>
    <w:basedOn w:val="affa"/>
    <w:uiPriority w:val="99"/>
    <w:qFormat/>
    <w:pPr>
      <w:jc w:val="center"/>
    </w:pPr>
    <w:rPr>
      <w:b/>
      <w:bCs/>
    </w:rPr>
  </w:style>
  <w:style w:type="paragraph" w:customStyle="1" w:styleId="affa">
    <w:name w:val="表格正文"/>
    <w:basedOn w:val="a0"/>
    <w:uiPriority w:val="99"/>
    <w:qFormat/>
    <w:pPr>
      <w:spacing w:line="240" w:lineRule="atLeast"/>
    </w:pPr>
    <w:rPr>
      <w:rFonts w:ascii="Times New Roman" w:eastAsia="楷体_GB2312" w:hAnsi="Times New Roman"/>
      <w:sz w:val="24"/>
    </w:rPr>
  </w:style>
  <w:style w:type="paragraph" w:customStyle="1" w:styleId="InfoBlue">
    <w:name w:val="InfoBlue"/>
    <w:basedOn w:val="a0"/>
    <w:next w:val="a9"/>
    <w:qFormat/>
    <w:pPr>
      <w:keepNext/>
      <w:numPr>
        <w:numId w:val="5"/>
      </w:numPr>
      <w:spacing w:after="120" w:line="240" w:lineRule="atLeast"/>
      <w:jc w:val="left"/>
    </w:pPr>
    <w:rPr>
      <w:i/>
      <w:snapToGrid w:val="0"/>
      <w:color w:val="0000FF"/>
      <w:kern w:val="0"/>
      <w:sz w:val="20"/>
      <w:szCs w:val="20"/>
    </w:rPr>
  </w:style>
  <w:style w:type="paragraph" w:customStyle="1" w:styleId="TitleBar">
    <w:name w:val="Title Bar"/>
    <w:basedOn w:val="a0"/>
    <w:qFormat/>
    <w:pPr>
      <w:keepNext/>
      <w:pageBreakBefore/>
      <w:widowControl/>
      <w:shd w:val="solid" w:color="auto" w:fill="auto"/>
      <w:spacing w:before="1680"/>
      <w:ind w:left="2520" w:right="720"/>
      <w:jc w:val="left"/>
    </w:pPr>
    <w:rPr>
      <w:rFonts w:ascii="Book Antiqua" w:eastAsia="PMingLiU" w:hAnsi="Book Antiqua"/>
      <w:kern w:val="0"/>
      <w:sz w:val="36"/>
      <w:szCs w:val="20"/>
      <w:lang w:val="en-GB" w:eastAsia="en-US"/>
    </w:rPr>
  </w:style>
  <w:style w:type="paragraph" w:customStyle="1" w:styleId="RouteTitle">
    <w:name w:val="Route Title"/>
    <w:basedOn w:val="a0"/>
    <w:qFormat/>
    <w:pPr>
      <w:keepLines/>
      <w:widowControl/>
      <w:spacing w:after="120"/>
      <w:ind w:left="2520" w:right="720"/>
      <w:jc w:val="left"/>
    </w:pPr>
    <w:rPr>
      <w:rFonts w:ascii="Book Antiqua" w:eastAsia="PMingLiU" w:hAnsi="Book Antiqua"/>
      <w:kern w:val="0"/>
      <w:sz w:val="36"/>
      <w:szCs w:val="20"/>
      <w:lang w:val="en-GB" w:eastAsia="en-US"/>
    </w:rPr>
  </w:style>
  <w:style w:type="paragraph" w:customStyle="1" w:styleId="affb">
    <w:name w:val="ÕýÎÄÊ¡ÁÐÐËõ½ø"/>
    <w:basedOn w:val="a0"/>
    <w:uiPriority w:val="99"/>
    <w:qFormat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1">
    <w:name w:val="列表数字1）"/>
    <w:next w:val="a8"/>
    <w:qFormat/>
    <w:pPr>
      <w:numPr>
        <w:numId w:val="6"/>
      </w:numPr>
      <w:tabs>
        <w:tab w:val="clear" w:pos="720"/>
        <w:tab w:val="left" w:pos="900"/>
      </w:tabs>
      <w:spacing w:line="360" w:lineRule="auto"/>
    </w:pPr>
    <w:rPr>
      <w:sz w:val="24"/>
    </w:rPr>
  </w:style>
  <w:style w:type="paragraph" w:customStyle="1" w:styleId="Tabletext0">
    <w:name w:val="Tabletext"/>
    <w:basedOn w:val="a0"/>
    <w:qFormat/>
    <w:pPr>
      <w:keepLines/>
      <w:spacing w:after="120" w:line="240" w:lineRule="atLeast"/>
      <w:jc w:val="left"/>
    </w:pPr>
    <w:rPr>
      <w:rFonts w:ascii="宋体"/>
      <w:snapToGrid w:val="0"/>
      <w:kern w:val="0"/>
      <w:sz w:val="20"/>
      <w:szCs w:val="20"/>
    </w:rPr>
  </w:style>
  <w:style w:type="paragraph" w:customStyle="1" w:styleId="TOC11">
    <w:name w:val="TOC 标题11"/>
    <w:basedOn w:val="10"/>
    <w:next w:val="a0"/>
    <w:uiPriority w:val="99"/>
    <w:qFormat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character" w:customStyle="1" w:styleId="apple-converted-space">
    <w:name w:val="apple-converted-space"/>
    <w:basedOn w:val="a1"/>
    <w:qFormat/>
  </w:style>
  <w:style w:type="paragraph" w:customStyle="1" w:styleId="27">
    <w:name w:val="列出段落2"/>
    <w:basedOn w:val="a0"/>
    <w:uiPriority w:val="34"/>
    <w:unhideWhenUsed/>
    <w:qFormat/>
    <w:pPr>
      <w:ind w:firstLineChars="200" w:firstLine="420"/>
    </w:pPr>
  </w:style>
  <w:style w:type="paragraph" w:styleId="affc">
    <w:name w:val="List Paragraph"/>
    <w:basedOn w:val="a0"/>
    <w:uiPriority w:val="99"/>
    <w:rsid w:val="00C25396"/>
    <w:pPr>
      <w:ind w:firstLineChars="200" w:firstLine="420"/>
    </w:pPr>
  </w:style>
  <w:style w:type="character" w:customStyle="1" w:styleId="UnresolvedMention">
    <w:name w:val="Unresolved Mention"/>
    <w:basedOn w:val="a1"/>
    <w:uiPriority w:val="99"/>
    <w:semiHidden/>
    <w:unhideWhenUsed/>
    <w:rsid w:val="00816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415017-A73F-4668-B071-20A83AED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3</Pages>
  <Words>79</Words>
  <Characters>451</Characters>
  <Application>Microsoft Office Word</Application>
  <DocSecurity>0</DocSecurity>
  <Lines>3</Lines>
  <Paragraphs>1</Paragraphs>
  <ScaleCrop>false</ScaleCrop>
  <Company>wisedu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XX控制程序</dc:title>
  <dc:creator>jkzhao</dc:creator>
  <cp:lastModifiedBy>Administrator</cp:lastModifiedBy>
  <cp:revision>2047</cp:revision>
  <cp:lastPrinted>2012-05-30T07:28:00Z</cp:lastPrinted>
  <dcterms:created xsi:type="dcterms:W3CDTF">2016-06-03T06:35:00Z</dcterms:created>
  <dcterms:modified xsi:type="dcterms:W3CDTF">2025-09-18T14:55:00Z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